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Pr="0054097D">
        <w:rPr>
          <w:rFonts w:eastAsia="Times New Roman" w:cs="Mangal"/>
          <w:b/>
          <w:kern w:val="1"/>
          <w:sz w:val="28"/>
          <w:lang w:bidi="hi-IN"/>
        </w:rPr>
        <w:t>«Утверждаю»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Директор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МБОУ Верхнегрековская ООШ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___________  /</w:t>
      </w:r>
      <w:proofErr w:type="spellStart"/>
      <w:r w:rsidRPr="0054097D">
        <w:rPr>
          <w:rFonts w:eastAsia="Times New Roman" w:cs="Mangal"/>
          <w:kern w:val="1"/>
          <w:sz w:val="28"/>
          <w:lang w:bidi="hi-IN"/>
        </w:rPr>
        <w:t>А.И.Бычков</w:t>
      </w:r>
      <w:proofErr w:type="spellEnd"/>
      <w:r w:rsidRPr="0054097D">
        <w:rPr>
          <w:rFonts w:eastAsia="Times New Roman" w:cs="Mangal"/>
          <w:kern w:val="1"/>
          <w:sz w:val="28"/>
          <w:lang w:bidi="hi-IN"/>
        </w:rPr>
        <w:t>/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="000654E4">
        <w:rPr>
          <w:rFonts w:eastAsia="Times New Roman" w:cs="Mangal"/>
          <w:kern w:val="1"/>
          <w:sz w:val="28"/>
          <w:lang w:bidi="hi-IN"/>
        </w:rPr>
        <w:t xml:space="preserve">Приказ   № </w:t>
      </w:r>
      <w:r w:rsidR="00E9666A">
        <w:rPr>
          <w:rFonts w:eastAsia="Times New Roman" w:cs="Mangal"/>
          <w:kern w:val="1"/>
          <w:sz w:val="28"/>
          <w:lang w:bidi="hi-IN"/>
        </w:rPr>
        <w:t>59.1 от 31.</w:t>
      </w:r>
      <w:r w:rsidR="007A64C7">
        <w:rPr>
          <w:rFonts w:eastAsia="Times New Roman" w:cs="Mangal"/>
          <w:kern w:val="1"/>
          <w:sz w:val="28"/>
          <w:lang w:bidi="hi-IN"/>
        </w:rPr>
        <w:t>08.2018</w:t>
      </w:r>
      <w:r w:rsidRPr="0054097D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F1588B" w:rsidRPr="0054097D" w:rsidRDefault="00F1588B" w:rsidP="00F1588B">
      <w:pPr>
        <w:widowControl w:val="0"/>
        <w:tabs>
          <w:tab w:val="left" w:pos="1425"/>
        </w:tabs>
        <w:suppressAutoHyphens/>
        <w:jc w:val="center"/>
        <w:rPr>
          <w:rFonts w:eastAsia="Times New Roman" w:cs="Mangal"/>
          <w:kern w:val="1"/>
          <w:sz w:val="28"/>
          <w:szCs w:val="28"/>
          <w:lang w:bidi="hi-IN"/>
        </w:rPr>
      </w:pPr>
    </w:p>
    <w:p w:rsidR="00F1588B" w:rsidRPr="00D01040" w:rsidRDefault="00F1588B" w:rsidP="00F1588B">
      <w:pPr>
        <w:rPr>
          <w:rFonts w:eastAsia="Times New Roman"/>
          <w:sz w:val="28"/>
        </w:rPr>
      </w:pPr>
    </w:p>
    <w:p w:rsidR="00F1588B" w:rsidRPr="00D01040" w:rsidRDefault="00F1588B" w:rsidP="00F1588B">
      <w:pPr>
        <w:jc w:val="center"/>
        <w:rPr>
          <w:rFonts w:eastAsia="Times New Roman"/>
          <w:b/>
          <w:sz w:val="32"/>
          <w:szCs w:val="32"/>
        </w:rPr>
      </w:pPr>
      <w:r w:rsidRPr="00D01040">
        <w:rPr>
          <w:rFonts w:eastAsia="Times New Roman"/>
          <w:b/>
          <w:sz w:val="32"/>
          <w:szCs w:val="32"/>
        </w:rPr>
        <w:t>РАБОЧАЯ ПРОГРАММА</w:t>
      </w:r>
    </w:p>
    <w:p w:rsidR="00F1588B" w:rsidRPr="00D01040" w:rsidRDefault="00F1588B" w:rsidP="00F1588B">
      <w:pPr>
        <w:jc w:val="center"/>
        <w:rPr>
          <w:rFonts w:eastAsia="Times New Roman"/>
          <w:sz w:val="32"/>
          <w:szCs w:val="32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информати</w:t>
      </w:r>
      <w:r w:rsidR="006B5A8C">
        <w:rPr>
          <w:rFonts w:eastAsia="Times New Roman"/>
          <w:sz w:val="28"/>
          <w:szCs w:val="28"/>
        </w:rPr>
        <w:t>ке в 9</w:t>
      </w:r>
      <w:r w:rsidRPr="00D01040">
        <w:rPr>
          <w:rFonts w:eastAsia="Times New Roman"/>
          <w:sz w:val="28"/>
          <w:szCs w:val="28"/>
        </w:rPr>
        <w:t xml:space="preserve"> класс</w:t>
      </w:r>
      <w:r>
        <w:rPr>
          <w:rFonts w:eastAsia="Times New Roman"/>
          <w:sz w:val="28"/>
          <w:szCs w:val="28"/>
        </w:rPr>
        <w:t>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D01040">
        <w:rPr>
          <w:rFonts w:eastAsia="Times New Roman"/>
          <w:sz w:val="28"/>
          <w:szCs w:val="28"/>
        </w:rPr>
        <w:t>чител</w:t>
      </w:r>
      <w:r>
        <w:rPr>
          <w:rFonts w:eastAsia="Times New Roman"/>
          <w:sz w:val="28"/>
          <w:szCs w:val="28"/>
        </w:rPr>
        <w:t>я Тимошенко Анны Александровны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часов: всего</w:t>
      </w:r>
      <w:r w:rsidRPr="00D01040">
        <w:rPr>
          <w:rFonts w:eastAsia="Times New Roman"/>
          <w:sz w:val="28"/>
          <w:szCs w:val="28"/>
        </w:rPr>
        <w:t xml:space="preserve"> </w:t>
      </w:r>
      <w:r w:rsidR="00F02925">
        <w:rPr>
          <w:rFonts w:eastAsia="Times New Roman"/>
          <w:sz w:val="28"/>
          <w:szCs w:val="28"/>
        </w:rPr>
        <w:t>65</w:t>
      </w:r>
      <w:bookmarkStart w:id="0" w:name="_GoBack"/>
      <w:bookmarkEnd w:id="0"/>
      <w:r w:rsidR="006B5A8C">
        <w:rPr>
          <w:rFonts w:eastAsia="Times New Roman"/>
          <w:sz w:val="28"/>
          <w:szCs w:val="28"/>
        </w:rPr>
        <w:t>, в неделю 2</w:t>
      </w:r>
      <w:r>
        <w:rPr>
          <w:rFonts w:eastAsia="Times New Roman"/>
          <w:sz w:val="28"/>
          <w:szCs w:val="28"/>
        </w:rPr>
        <w:t>.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D01040">
        <w:rPr>
          <w:rFonts w:eastAsia="Times New Roman"/>
          <w:sz w:val="28"/>
          <w:szCs w:val="28"/>
        </w:rPr>
        <w:t xml:space="preserve">рограмма по информатике </w:t>
      </w:r>
      <w:r>
        <w:rPr>
          <w:rFonts w:eastAsia="Times New Roman"/>
          <w:sz w:val="28"/>
          <w:szCs w:val="28"/>
        </w:rPr>
        <w:t>разработана</w:t>
      </w:r>
      <w:r w:rsidRPr="00D01040">
        <w:rPr>
          <w:rFonts w:eastAsia="Times New Roman"/>
          <w:sz w:val="28"/>
          <w:szCs w:val="28"/>
        </w:rPr>
        <w:t xml:space="preserve"> на основе:</w:t>
      </w:r>
    </w:p>
    <w:p w:rsidR="00DF5AAE" w:rsidRPr="00D01040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6B5A8C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5A8C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DF5AAE" w:rsidRPr="006B5A8C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DF5AAE" w:rsidRPr="006B0525" w:rsidRDefault="00DF5AAE" w:rsidP="00DF5AAE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5A8C">
        <w:rPr>
          <w:rFonts w:eastAsia="Times New Roman"/>
          <w:sz w:val="28"/>
          <w:szCs w:val="28"/>
        </w:rPr>
        <w:t>•</w:t>
      </w:r>
      <w:r w:rsidRPr="006B5A8C">
        <w:rPr>
          <w:rFonts w:eastAsiaTheme="minorEastAsia"/>
        </w:rPr>
        <w:t xml:space="preserve"> </w:t>
      </w:r>
      <w:r w:rsidRPr="006B5A8C">
        <w:rPr>
          <w:rFonts w:eastAsia="Times New Roman"/>
          <w:sz w:val="28"/>
          <w:szCs w:val="28"/>
        </w:rPr>
        <w:t>Авторской про</w:t>
      </w:r>
      <w:r w:rsidR="000654E4">
        <w:rPr>
          <w:rFonts w:eastAsia="Times New Roman"/>
          <w:sz w:val="28"/>
          <w:szCs w:val="28"/>
        </w:rPr>
        <w:t xml:space="preserve">граммы курса «Информатика» для 9 </w:t>
      </w:r>
      <w:r w:rsidRPr="006B5A8C">
        <w:rPr>
          <w:rFonts w:eastAsia="Times New Roman"/>
          <w:sz w:val="28"/>
          <w:szCs w:val="28"/>
        </w:rPr>
        <w:t xml:space="preserve">класса </w:t>
      </w:r>
      <w:proofErr w:type="spellStart"/>
      <w:r w:rsidRPr="006B5A8C">
        <w:rPr>
          <w:rFonts w:eastAsia="Times New Roman"/>
          <w:sz w:val="28"/>
          <w:szCs w:val="28"/>
        </w:rPr>
        <w:t>Л.Л.Босовой</w:t>
      </w:r>
      <w:proofErr w:type="spellEnd"/>
      <w:r w:rsidRPr="006B5A8C">
        <w:rPr>
          <w:rFonts w:eastAsia="Times New Roman"/>
          <w:sz w:val="28"/>
          <w:szCs w:val="28"/>
        </w:rPr>
        <w:t>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6B5A8C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Учебник: «Информатика 9</w:t>
      </w:r>
      <w:r w:rsidR="00F1588B">
        <w:rPr>
          <w:rFonts w:eastAsia="Times New Roman"/>
          <w:sz w:val="28"/>
          <w:szCs w:val="28"/>
        </w:rPr>
        <w:t xml:space="preserve"> </w:t>
      </w:r>
      <w:r w:rsidR="00F1588B" w:rsidRPr="00D01040">
        <w:rPr>
          <w:rFonts w:eastAsia="Times New Roman"/>
          <w:sz w:val="28"/>
          <w:szCs w:val="28"/>
        </w:rPr>
        <w:t>класс</w:t>
      </w:r>
      <w:r w:rsidR="00F1588B">
        <w:rPr>
          <w:rFonts w:eastAsia="Times New Roman"/>
          <w:sz w:val="28"/>
          <w:szCs w:val="28"/>
        </w:rPr>
        <w:t xml:space="preserve">» </w:t>
      </w:r>
      <w:r w:rsidR="00F1588B" w:rsidRPr="00D01040">
        <w:rPr>
          <w:rFonts w:eastAsia="Times New Roman"/>
          <w:sz w:val="28"/>
          <w:szCs w:val="28"/>
        </w:rPr>
        <w:t xml:space="preserve">Л.Л. </w:t>
      </w:r>
      <w:proofErr w:type="spellStart"/>
      <w:r w:rsidR="00F1588B" w:rsidRPr="00D01040">
        <w:rPr>
          <w:rFonts w:eastAsia="Times New Roman"/>
          <w:sz w:val="28"/>
          <w:szCs w:val="28"/>
        </w:rPr>
        <w:t>Босова</w:t>
      </w:r>
      <w:proofErr w:type="spellEnd"/>
      <w:r w:rsidR="00F1588B" w:rsidRPr="00D01040">
        <w:rPr>
          <w:rFonts w:eastAsia="Times New Roman"/>
          <w:sz w:val="28"/>
          <w:szCs w:val="28"/>
        </w:rPr>
        <w:t xml:space="preserve">, А.Ю. </w:t>
      </w:r>
      <w:proofErr w:type="spellStart"/>
      <w:r w:rsidR="00F1588B" w:rsidRPr="00D01040">
        <w:rPr>
          <w:rFonts w:eastAsia="Times New Roman"/>
          <w:sz w:val="28"/>
          <w:szCs w:val="28"/>
        </w:rPr>
        <w:t>Босова</w:t>
      </w:r>
      <w:proofErr w:type="spellEnd"/>
      <w:r w:rsidR="00F1588B" w:rsidRPr="00D01040">
        <w:rPr>
          <w:rFonts w:eastAsia="Times New Roman"/>
          <w:sz w:val="28"/>
          <w:szCs w:val="28"/>
        </w:rPr>
        <w:t xml:space="preserve">. – М.: « </w:t>
      </w:r>
      <w:r>
        <w:rPr>
          <w:rFonts w:eastAsia="Times New Roman"/>
          <w:sz w:val="28"/>
          <w:szCs w:val="28"/>
        </w:rPr>
        <w:t>БИНОМ». Лаборатория знаний, 2017</w:t>
      </w:r>
      <w:r w:rsidR="00F1588B">
        <w:rPr>
          <w:rFonts w:eastAsia="Times New Roman"/>
          <w:sz w:val="28"/>
          <w:szCs w:val="28"/>
        </w:rPr>
        <w:t xml:space="preserve"> </w:t>
      </w:r>
      <w:r w:rsidR="00F1588B" w:rsidRPr="00D01040">
        <w:rPr>
          <w:rFonts w:eastAsia="Times New Roman"/>
          <w:sz w:val="28"/>
          <w:szCs w:val="28"/>
        </w:rPr>
        <w:t>г.,  учебник для общеобразовательных учреждений.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D01040" w:rsidRDefault="007A64C7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2018-2019</w:t>
      </w:r>
      <w:r w:rsidR="00F1588B" w:rsidRPr="00D01040">
        <w:rPr>
          <w:rFonts w:eastAsia="Times New Roman"/>
          <w:sz w:val="28"/>
          <w:szCs w:val="28"/>
        </w:rPr>
        <w:t xml:space="preserve"> учебный год</w:t>
      </w:r>
    </w:p>
    <w:p w:rsidR="00F1588B" w:rsidRPr="000654E4" w:rsidRDefault="00F1588B" w:rsidP="00F1588B">
      <w:pPr>
        <w:jc w:val="center"/>
        <w:rPr>
          <w:b/>
          <w:sz w:val="28"/>
          <w:szCs w:val="28"/>
        </w:rPr>
      </w:pPr>
      <w:r w:rsidRPr="000654E4">
        <w:rPr>
          <w:b/>
          <w:sz w:val="28"/>
          <w:szCs w:val="28"/>
        </w:rPr>
        <w:lastRenderedPageBreak/>
        <w:t>Планируемые рез</w:t>
      </w:r>
      <w:r w:rsidR="006B5A8C" w:rsidRPr="000654E4">
        <w:rPr>
          <w:b/>
          <w:sz w:val="28"/>
          <w:szCs w:val="28"/>
        </w:rPr>
        <w:t>ультаты изучения информатики в 9</w:t>
      </w:r>
      <w:r w:rsidRPr="000654E4">
        <w:rPr>
          <w:b/>
          <w:sz w:val="28"/>
          <w:szCs w:val="28"/>
        </w:rPr>
        <w:t xml:space="preserve"> классе</w:t>
      </w:r>
    </w:p>
    <w:p w:rsidR="006B5A8C" w:rsidRPr="000654E4" w:rsidRDefault="006B5A8C" w:rsidP="00F1588B">
      <w:pPr>
        <w:jc w:val="center"/>
        <w:rPr>
          <w:b/>
          <w:sz w:val="28"/>
          <w:szCs w:val="28"/>
        </w:rPr>
      </w:pP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bookmarkStart w:id="1" w:name="_Toc235499256"/>
      <w:r w:rsidRPr="000654E4">
        <w:rPr>
          <w:rFonts w:eastAsia="Times New Roman"/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bookmarkEnd w:id="1"/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 xml:space="preserve">владение </w:t>
      </w:r>
      <w:proofErr w:type="spellStart"/>
      <w:r w:rsidRPr="000654E4">
        <w:rPr>
          <w:rFonts w:eastAsia="Times New Roman"/>
          <w:sz w:val="28"/>
          <w:szCs w:val="28"/>
        </w:rPr>
        <w:t>общепредметными</w:t>
      </w:r>
      <w:proofErr w:type="spellEnd"/>
      <w:r w:rsidRPr="000654E4">
        <w:rPr>
          <w:rFonts w:eastAsia="Times New Roman"/>
          <w:sz w:val="28"/>
          <w:szCs w:val="28"/>
        </w:rPr>
        <w:t xml:space="preserve"> понятиями «объект», «система», «модель», «алгоритм», «исполнитель» и др.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proofErr w:type="gramStart"/>
      <w:r w:rsidRPr="000654E4">
        <w:rPr>
          <w:rFonts w:eastAsia="Times New Roman"/>
          <w:sz w:val="28"/>
          <w:szCs w:val="28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</w:t>
      </w:r>
      <w:proofErr w:type="gramEnd"/>
      <w:r w:rsidRPr="000654E4">
        <w:rPr>
          <w:rFonts w:eastAsia="Times New Roman"/>
          <w:sz w:val="28"/>
          <w:szCs w:val="28"/>
        </w:rPr>
        <w:t xml:space="preserve">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</w:t>
      </w:r>
      <w:r w:rsidRPr="000654E4">
        <w:rPr>
          <w:rFonts w:eastAsia="Times New Roman"/>
          <w:sz w:val="28"/>
          <w:szCs w:val="28"/>
        </w:rPr>
        <w:lastRenderedPageBreak/>
        <w:t>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6B5A8C" w:rsidRPr="000654E4" w:rsidRDefault="006B5A8C" w:rsidP="000654E4">
      <w:pPr>
        <w:ind w:right="385"/>
        <w:jc w:val="center"/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</w:t>
      </w:r>
      <w:r w:rsidR="000654E4">
        <w:rPr>
          <w:rFonts w:eastAsia="Times New Roman"/>
          <w:sz w:val="28"/>
          <w:szCs w:val="28"/>
        </w:rPr>
        <w:t xml:space="preserve">                                            </w:t>
      </w:r>
      <w:r w:rsidRPr="000654E4">
        <w:rPr>
          <w:rFonts w:eastAsia="Times New Roman"/>
          <w:sz w:val="28"/>
          <w:szCs w:val="28"/>
        </w:rPr>
        <w:t>свойствах;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6B5A8C" w:rsidRPr="000654E4" w:rsidRDefault="006B5A8C" w:rsidP="006B5A8C">
      <w:pPr>
        <w:numPr>
          <w:ilvl w:val="0"/>
          <w:numId w:val="7"/>
        </w:numPr>
        <w:rPr>
          <w:rFonts w:eastAsia="Times New Roman"/>
          <w:sz w:val="28"/>
          <w:szCs w:val="28"/>
        </w:rPr>
      </w:pPr>
      <w:r w:rsidRPr="000654E4">
        <w:rPr>
          <w:rFonts w:eastAsia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B5A8C" w:rsidRPr="006B5A8C" w:rsidRDefault="006B5A8C" w:rsidP="006B5A8C">
      <w:pPr>
        <w:keepNext/>
        <w:ind w:right="57" w:firstLine="567"/>
        <w:outlineLvl w:val="2"/>
        <w:rPr>
          <w:rFonts w:eastAsia="Times New Roman"/>
          <w:bCs/>
        </w:rPr>
      </w:pPr>
    </w:p>
    <w:p w:rsidR="006B5A8C" w:rsidRDefault="006B5A8C" w:rsidP="006B5A8C">
      <w:pPr>
        <w:autoSpaceDE w:val="0"/>
        <w:autoSpaceDN w:val="0"/>
        <w:adjustRightInd w:val="0"/>
        <w:ind w:firstLine="570"/>
        <w:jc w:val="center"/>
        <w:rPr>
          <w:rFonts w:eastAsia="Times New Roman"/>
          <w:b/>
          <w:sz w:val="20"/>
          <w:szCs w:val="20"/>
        </w:rPr>
      </w:pPr>
    </w:p>
    <w:p w:rsidR="000654E4" w:rsidRDefault="000654E4" w:rsidP="006B5A8C">
      <w:pPr>
        <w:autoSpaceDE w:val="0"/>
        <w:autoSpaceDN w:val="0"/>
        <w:adjustRightInd w:val="0"/>
        <w:ind w:firstLine="570"/>
        <w:jc w:val="center"/>
        <w:rPr>
          <w:rFonts w:eastAsia="Times New Roman"/>
          <w:b/>
          <w:sz w:val="20"/>
          <w:szCs w:val="20"/>
        </w:rPr>
      </w:pPr>
    </w:p>
    <w:p w:rsidR="000654E4" w:rsidRDefault="000654E4" w:rsidP="006B5A8C">
      <w:pPr>
        <w:autoSpaceDE w:val="0"/>
        <w:autoSpaceDN w:val="0"/>
        <w:adjustRightInd w:val="0"/>
        <w:ind w:firstLine="570"/>
        <w:jc w:val="center"/>
        <w:rPr>
          <w:rFonts w:eastAsia="Times New Roman"/>
          <w:b/>
          <w:sz w:val="20"/>
          <w:szCs w:val="20"/>
        </w:rPr>
      </w:pPr>
    </w:p>
    <w:p w:rsidR="000654E4" w:rsidRDefault="000654E4" w:rsidP="00E9666A">
      <w:pPr>
        <w:autoSpaceDE w:val="0"/>
        <w:autoSpaceDN w:val="0"/>
        <w:adjustRightInd w:val="0"/>
        <w:rPr>
          <w:rFonts w:eastAsia="Times New Roman"/>
          <w:b/>
          <w:sz w:val="20"/>
          <w:szCs w:val="20"/>
        </w:rPr>
      </w:pPr>
    </w:p>
    <w:p w:rsidR="000654E4" w:rsidRDefault="000654E4" w:rsidP="000654E4">
      <w:pPr>
        <w:rPr>
          <w:b/>
          <w:sz w:val="28"/>
          <w:szCs w:val="28"/>
        </w:rPr>
      </w:pPr>
    </w:p>
    <w:p w:rsidR="000654E4" w:rsidRDefault="000654E4" w:rsidP="000654E4">
      <w:pPr>
        <w:jc w:val="center"/>
        <w:rPr>
          <w:b/>
          <w:sz w:val="28"/>
        </w:rPr>
      </w:pPr>
      <w:r w:rsidRPr="00457100">
        <w:rPr>
          <w:b/>
          <w:sz w:val="28"/>
          <w:szCs w:val="28"/>
        </w:rPr>
        <w:lastRenderedPageBreak/>
        <w:t xml:space="preserve">Содержание с видами </w:t>
      </w:r>
      <w:r>
        <w:rPr>
          <w:b/>
          <w:sz w:val="28"/>
          <w:szCs w:val="28"/>
        </w:rPr>
        <w:t xml:space="preserve">учебной деятельности </w:t>
      </w:r>
      <w:r>
        <w:rPr>
          <w:b/>
          <w:sz w:val="28"/>
        </w:rPr>
        <w:t>9</w:t>
      </w:r>
      <w:r w:rsidRPr="00D12344">
        <w:rPr>
          <w:b/>
          <w:sz w:val="28"/>
        </w:rPr>
        <w:t xml:space="preserve"> класс</w:t>
      </w:r>
    </w:p>
    <w:p w:rsidR="000654E4" w:rsidRPr="00D12344" w:rsidRDefault="000654E4" w:rsidP="000654E4">
      <w:pPr>
        <w:jc w:val="center"/>
        <w:rPr>
          <w:b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850"/>
        <w:gridCol w:w="7307"/>
      </w:tblGrid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  <w:p w:rsidR="000654E4" w:rsidRPr="000654E4" w:rsidRDefault="000654E4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proofErr w:type="gramStart"/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 xml:space="preserve">Тема </w:t>
            </w:r>
          </w:p>
          <w:p w:rsidR="000654E4" w:rsidRPr="000654E4" w:rsidRDefault="000654E4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(содержание)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 xml:space="preserve">Характеристика основных видов деятельности </w:t>
            </w: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0654E4" w:rsidP="006B5A8C">
            <w:pPr>
              <w:autoSpaceDE w:val="0"/>
              <w:autoSpaceDN w:val="0"/>
              <w:adjustRightInd w:val="0"/>
              <w:rPr>
                <w:rFonts w:eastAsia="Andale Sans UI"/>
                <w:sz w:val="28"/>
                <w:szCs w:val="28"/>
                <w:lang w:eastAsia="en-US"/>
              </w:rPr>
            </w:pPr>
            <w:r w:rsidRPr="000654E4">
              <w:rPr>
                <w:rFonts w:eastAsia="Times New Roman"/>
                <w:bCs/>
                <w:sz w:val="28"/>
                <w:szCs w:val="28"/>
              </w:rPr>
              <w:t>Введение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>.</w:t>
            </w:r>
            <w:r w:rsidR="006B5A8C" w:rsidRPr="000654E4">
              <w:rPr>
                <w:rFonts w:eastAsia="Andale Sans UI"/>
                <w:sz w:val="28"/>
                <w:szCs w:val="28"/>
                <w:lang w:eastAsia="en-US"/>
              </w:rPr>
              <w:t xml:space="preserve"> 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sz w:val="28"/>
                <w:szCs w:val="28"/>
                <w:lang w:eastAsia="en-US"/>
              </w:rPr>
              <w:t xml:space="preserve">Повторение общих сведений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</w:t>
            </w:r>
            <w:proofErr w:type="gramStart"/>
            <w:r w:rsidRPr="000654E4">
              <w:rPr>
                <w:rFonts w:eastAsia="Andale Sans UI"/>
                <w:sz w:val="28"/>
                <w:szCs w:val="28"/>
                <w:lang w:eastAsia="en-US"/>
              </w:rPr>
              <w:t>десятичную</w:t>
            </w:r>
            <w:proofErr w:type="gramEnd"/>
            <w:r w:rsidRPr="000654E4">
              <w:rPr>
                <w:rFonts w:eastAsia="Andale Sans UI"/>
                <w:sz w:val="28"/>
                <w:szCs w:val="28"/>
                <w:lang w:eastAsia="en-US"/>
              </w:rPr>
              <w:t>. Двоичная арифметика.</w:t>
            </w:r>
          </w:p>
          <w:p w:rsidR="006B5A8C" w:rsidRPr="00E9666A" w:rsidRDefault="006B5A8C" w:rsidP="00E9666A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Компьютерное представление целых чисел. Представление вещественных чисел. 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</w:t>
            </w:r>
            <w:r w:rsidR="00E9666A">
              <w:rPr>
                <w:rFonts w:eastAsia="Andale Sans UI"/>
                <w:bCs/>
                <w:sz w:val="28"/>
                <w:szCs w:val="28"/>
                <w:lang w:eastAsia="en-US"/>
              </w:rPr>
              <w:t>ких задач.  Логические элементы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любую позиционную систему как знаковую систему;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диапазон целых чисел в  n-разрядном представлении;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логическую структуру высказываний;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простейшие электронные схемы.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переводить небольшие (от 0 до 1024) целые числа из десятичной системы счисления в </w:t>
            </w:r>
            <w:proofErr w:type="gramStart"/>
            <w:r w:rsidRPr="000654E4">
              <w:rPr>
                <w:rFonts w:eastAsia="Andale Sans UI"/>
                <w:kern w:val="3"/>
                <w:sz w:val="28"/>
                <w:szCs w:val="28"/>
              </w:rPr>
              <w:t>двоичную</w:t>
            </w:r>
            <w:proofErr w:type="gramEnd"/>
            <w:r w:rsidRPr="000654E4">
              <w:rPr>
                <w:rFonts w:eastAsia="Andale Sans UI"/>
                <w:kern w:val="3"/>
                <w:sz w:val="28"/>
                <w:szCs w:val="28"/>
              </w:rPr>
              <w:t>, восьмеричную, шестнадцатеричную и обратно;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выполнять операции сложения и умножения над небольшими двоичными числами;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строить таблицы истинности для логических выражений;</w:t>
            </w:r>
          </w:p>
          <w:p w:rsidR="006B5A8C" w:rsidRPr="00E9666A" w:rsidRDefault="006B5A8C" w:rsidP="00E9666A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вычислять истинностное значение логического выражения.</w:t>
            </w: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Cs/>
                <w:sz w:val="28"/>
                <w:szCs w:val="28"/>
              </w:rPr>
              <w:t xml:space="preserve">Моделирование и формализация 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Модели и моделирование. Понятия натурной и информационной моделей объекта (предмета, процесса или явления). Модели в </w:t>
            </w: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lastRenderedPageBreak/>
              <w:t xml:space="preserve">математике, физике, литературе, биологии и т.д.  Использование моделей в практической деятельности. </w:t>
            </w:r>
            <w:proofErr w:type="gramStart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Виды информационных моделей (словесное описание, таблица, график, диаграмма, формула, чертёж, граф, дерево, список и др.) и их назначение.</w:t>
            </w:r>
            <w:proofErr w:type="gramEnd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 Оценка адекватности модели моделируемому объекту и целям моделирования.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Графы, деревья, списки и их применение при моделировании природных и экономических явлений, при хранении и поиске данных.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Компьютерное моделирование. Примеры использования компьютерных моделей при решении практических задач. </w:t>
            </w:r>
          </w:p>
          <w:p w:rsidR="006B5A8C" w:rsidRPr="00E9666A" w:rsidRDefault="006B5A8C" w:rsidP="00E9666A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27263F" w:rsidP="0027263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lastRenderedPageBreak/>
              <w:t>14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color w:val="000000"/>
                <w:kern w:val="3"/>
                <w:sz w:val="28"/>
                <w:szCs w:val="28"/>
              </w:rPr>
              <w:t>.</w:t>
            </w: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 xml:space="preserve"> 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 w:hanging="119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различать натурные и информационные модели, изучаемые в школе, встречающиеся в жизни;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осуществлять системный анализ объекта, выделять среди его свойств существенные свойства с точки </w:t>
            </w:r>
            <w:r w:rsidRPr="000654E4">
              <w:rPr>
                <w:rFonts w:eastAsia="Andale Sans UI"/>
                <w:kern w:val="3"/>
                <w:sz w:val="28"/>
                <w:szCs w:val="28"/>
              </w:rPr>
              <w:lastRenderedPageBreak/>
              <w:t>зрения целей моделирования;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оценивать адекватность модели моделируемому объекту и целям моделирования;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вид информационной модели в зависимости от стоящей задачи;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приводить примеры использования таблиц, диаграмм, схем, графов и т.д. при описании объектов окружающего мира.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работать с готовыми компьютерными моделями из различных предметных областей;</w:t>
            </w:r>
          </w:p>
          <w:p w:rsidR="006B5A8C" w:rsidRPr="000654E4" w:rsidRDefault="006B5A8C" w:rsidP="006B5A8C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>создавать однотабличные базы</w:t>
            </w:r>
          </w:p>
        </w:tc>
      </w:tr>
      <w:tr w:rsidR="006B5A8C" w:rsidRPr="000654E4" w:rsidTr="000654E4">
        <w:trPr>
          <w:trHeight w:val="44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rPr>
                <w:rFonts w:eastAsia="Times New Roman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>Основы алгоритмизации и программирования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Понятие исполнителя. Неформальные и формальные исполнители. </w:t>
            </w:r>
            <w:proofErr w:type="gramStart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Учебные исполнители (Робот, Чертёжник, Черепаха, Кузнечик, Водолей, Удвоитель и др.) как примеры формальных исполнителей.</w:t>
            </w:r>
            <w:proofErr w:type="gramEnd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 Их назначение, среда, режим работы, система команд.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</w:t>
            </w: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lastRenderedPageBreak/>
              <w:t>действий по проведению вычислений при заданных начальных  данных с использованием промежуточных результатов. Управление, управляющая и управляемая системы, прямая и обратная связь. Управление в живой природе, обществе и технике</w:t>
            </w:r>
            <w:r w:rsidRPr="000654E4">
              <w:rPr>
                <w:rFonts w:eastAsia="Times New Roman"/>
                <w:b/>
                <w:sz w:val="28"/>
                <w:szCs w:val="28"/>
              </w:rPr>
              <w:t>.</w:t>
            </w:r>
          </w:p>
          <w:p w:rsidR="006B5A8C" w:rsidRPr="00E9666A" w:rsidRDefault="006B5A8C" w:rsidP="00E9666A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6B5A8C" w:rsidRPr="000654E4" w:rsidRDefault="0027263F" w:rsidP="0027263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>8 ч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BB" w:rsidRPr="000654E4" w:rsidRDefault="002E73BB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готовые программы;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по программе, для решения какой задачи она предназначена;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выделять этапы решения задачи на компьютере.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оператор (операторы) цикла;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подпрограмму;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 для обработки одномерного массива: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минимального (максимального) значения в данном массиве;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подсчёт количества элементов массива, удовлетворяющих некоторому условию; 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суммы всех элементов массива;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количества и суммы всех четных элементов в массиве;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сортировка элементов массива  и пр.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b/>
                <w:bCs/>
                <w:color w:val="000000"/>
                <w:kern w:val="3"/>
                <w:sz w:val="28"/>
                <w:szCs w:val="28"/>
              </w:rPr>
            </w:pP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B" w:rsidRPr="000654E4" w:rsidRDefault="0027263F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7B7258">
              <w:rPr>
                <w:b/>
                <w:bCs/>
                <w:sz w:val="28"/>
                <w:szCs w:val="28"/>
              </w:rPr>
              <w:t xml:space="preserve">«Обработка числовой информации в электронных таблицах» </w:t>
            </w:r>
            <w:r w:rsidR="002E73BB"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      </w:r>
          </w:p>
          <w:p w:rsidR="006B5A8C" w:rsidRPr="000654E4" w:rsidRDefault="006B5A8C" w:rsidP="006B5A8C">
            <w:pPr>
              <w:rPr>
                <w:rFonts w:eastAsia="Times New Roman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27263F" w:rsidP="006B5A8C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12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ч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строить  диаграммы и графики в электронных </w:t>
            </w:r>
            <w:r w:rsidRPr="000654E4">
              <w:rPr>
                <w:rFonts w:eastAsia="Andale Sans UI"/>
                <w:kern w:val="3"/>
                <w:sz w:val="28"/>
                <w:szCs w:val="28"/>
              </w:rPr>
              <w:lastRenderedPageBreak/>
              <w:t>таблицах.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B" w:rsidRPr="000654E4" w:rsidRDefault="006B5A8C" w:rsidP="002E73B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 xml:space="preserve">Коммуникационные технологии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Локальные и глобальные компьютерные сети. Скорость передачи информации. Пропускная способность канала.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Информационная безопасность личности, государства, общества. Защита собственной информации от несанкционированного доступа.</w:t>
            </w:r>
          </w:p>
          <w:p w:rsidR="006B5A8C" w:rsidRPr="000654E4" w:rsidRDefault="006B5A8C" w:rsidP="006B5A8C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27263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Cs/>
                <w:sz w:val="28"/>
                <w:szCs w:val="28"/>
              </w:rPr>
              <w:t>1</w:t>
            </w:r>
            <w:r w:rsidR="0027263F">
              <w:rPr>
                <w:rFonts w:eastAsia="Times New Roman"/>
                <w:bCs/>
                <w:sz w:val="28"/>
                <w:szCs w:val="28"/>
              </w:rPr>
              <w:t>1</w:t>
            </w:r>
            <w:r w:rsidRPr="000654E4">
              <w:rPr>
                <w:rFonts w:eastAsia="Times New Roman"/>
                <w:bCs/>
                <w:sz w:val="28"/>
                <w:szCs w:val="28"/>
              </w:rPr>
              <w:t xml:space="preserve"> ч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выявлять общие черты и отличия способов взаимодействия на основе компьютерных сетей;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доменные имена компьютеров и адреса документов в Интернете;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приводить примеры ситуаций, в которых требуется поиск информации; 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и сопоставлять различные источники информации, оценивать достоверность найденной информации.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 xml:space="preserve">Практическая деятельность: 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осуществлять взаимодействие посредством электронной почты, чата, форума;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создавать с использованием конструкторов (шаблонов)  комплексные информационные объекты в виде веб-странички,  включающей графические объекты;</w:t>
            </w:r>
          </w:p>
          <w:p w:rsidR="006B5A8C" w:rsidRPr="00E9666A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проявлять избирательность в работе с информацией, исходя из морально-этических соображений, позитивных социальных установок и интересов индивидуального развития.</w:t>
            </w: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rPr>
                <w:rFonts w:eastAsia="Times New Roman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 xml:space="preserve">Итоговое повторение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27263F" w:rsidP="0027263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13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ч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Уроки обобщения и систематизации знаний</w:t>
            </w:r>
          </w:p>
        </w:tc>
      </w:tr>
    </w:tbl>
    <w:p w:rsidR="00F1588B" w:rsidRPr="00D12344" w:rsidRDefault="00F1588B" w:rsidP="00F1588B">
      <w:pPr>
        <w:spacing w:after="28" w:line="259" w:lineRule="auto"/>
        <w:rPr>
          <w:b/>
          <w:sz w:val="28"/>
          <w:szCs w:val="28"/>
        </w:rPr>
      </w:pPr>
    </w:p>
    <w:p w:rsidR="00F1588B" w:rsidRDefault="00F1588B" w:rsidP="00F1588B">
      <w:pPr>
        <w:tabs>
          <w:tab w:val="left" w:pos="426"/>
        </w:tabs>
        <w:spacing w:after="28" w:line="259" w:lineRule="auto"/>
        <w:rPr>
          <w:b/>
        </w:rPr>
      </w:pPr>
    </w:p>
    <w:p w:rsidR="00F1588B" w:rsidRDefault="00F1588B" w:rsidP="00F1588B">
      <w:pPr>
        <w:jc w:val="center"/>
        <w:rPr>
          <w:b/>
        </w:rPr>
      </w:pPr>
    </w:p>
    <w:p w:rsidR="00F1588B" w:rsidRPr="00FA29F5" w:rsidRDefault="00F1588B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t>УПЛОТНЕНИЕ МАТЕРИАЛА В СВЯЗИ С НАЛИЧИЕМ ПРАЗДНИЧНЫХ ДНЕЙ</w:t>
      </w:r>
    </w:p>
    <w:p w:rsidR="00F1588B" w:rsidRPr="00FA29F5" w:rsidRDefault="00F1588B" w:rsidP="00F1588B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F1588B" w:rsidRPr="00E9666A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E9666A">
        <w:rPr>
          <w:rFonts w:eastAsia="Lucida Sans Unicode"/>
          <w:kern w:val="1"/>
          <w:sz w:val="28"/>
          <w:lang w:eastAsia="en-US"/>
        </w:rPr>
        <w:t>В соответствии с годовым календарным гр</w:t>
      </w:r>
      <w:r w:rsidR="007A64C7">
        <w:rPr>
          <w:rFonts w:eastAsia="Lucida Sans Unicode"/>
          <w:kern w:val="1"/>
          <w:sz w:val="28"/>
          <w:lang w:eastAsia="en-US"/>
        </w:rPr>
        <w:t>афиком расписания уроков на 2018</w:t>
      </w:r>
      <w:r w:rsidRPr="00E9666A">
        <w:rPr>
          <w:rFonts w:eastAsia="Lucida Sans Unicode"/>
          <w:kern w:val="1"/>
          <w:sz w:val="28"/>
          <w:lang w:eastAsia="en-US"/>
        </w:rPr>
        <w:t>-20</w:t>
      </w:r>
      <w:r w:rsidR="007A64C7">
        <w:rPr>
          <w:rFonts w:eastAsia="Lucida Sans Unicode"/>
          <w:kern w:val="1"/>
          <w:sz w:val="28"/>
          <w:lang w:eastAsia="en-US"/>
        </w:rPr>
        <w:t>19</w:t>
      </w:r>
      <w:r w:rsidR="000E2909" w:rsidRPr="00E9666A">
        <w:rPr>
          <w:rFonts w:eastAsia="Lucida Sans Unicode"/>
          <w:kern w:val="1"/>
          <w:sz w:val="28"/>
          <w:lang w:eastAsia="en-US"/>
        </w:rPr>
        <w:t xml:space="preserve"> </w:t>
      </w:r>
      <w:r w:rsidRPr="00E9666A">
        <w:rPr>
          <w:rFonts w:eastAsia="Lucida Sans Unicode"/>
          <w:kern w:val="1"/>
          <w:sz w:val="28"/>
          <w:lang w:eastAsia="en-US"/>
        </w:rPr>
        <w:t xml:space="preserve">учебный год на изучение </w:t>
      </w:r>
      <w:r w:rsidR="000E2909" w:rsidRPr="00E9666A">
        <w:rPr>
          <w:rFonts w:eastAsia="Lucida Sans Unicode"/>
          <w:kern w:val="1"/>
          <w:sz w:val="28"/>
          <w:lang w:eastAsia="en-US"/>
        </w:rPr>
        <w:t>информатики в 9</w:t>
      </w:r>
      <w:r w:rsidRPr="00E9666A">
        <w:rPr>
          <w:rFonts w:eastAsia="Lucida Sans Unicode"/>
          <w:kern w:val="1"/>
          <w:sz w:val="28"/>
          <w:lang w:eastAsia="en-US"/>
        </w:rPr>
        <w:t xml:space="preserve"> классе выделен</w:t>
      </w:r>
      <w:r w:rsidR="000E2909" w:rsidRPr="00E9666A">
        <w:rPr>
          <w:rFonts w:eastAsia="Lucida Sans Unicode"/>
          <w:kern w:val="1"/>
          <w:sz w:val="28"/>
          <w:lang w:eastAsia="en-US"/>
        </w:rPr>
        <w:t xml:space="preserve"> 2 </w:t>
      </w:r>
      <w:r w:rsidRPr="00E9666A">
        <w:rPr>
          <w:rFonts w:eastAsia="Lucida Sans Unicode"/>
          <w:b/>
          <w:kern w:val="1"/>
          <w:sz w:val="28"/>
          <w:lang w:eastAsia="en-US"/>
        </w:rPr>
        <w:t>час</w:t>
      </w:r>
      <w:r w:rsidR="000E2909" w:rsidRPr="00E9666A">
        <w:rPr>
          <w:rFonts w:eastAsia="Lucida Sans Unicode"/>
          <w:b/>
          <w:kern w:val="1"/>
          <w:sz w:val="28"/>
          <w:lang w:eastAsia="en-US"/>
        </w:rPr>
        <w:t>а</w:t>
      </w:r>
      <w:r w:rsidRPr="00E9666A">
        <w:rPr>
          <w:rFonts w:eastAsia="Lucida Sans Unicode"/>
          <w:b/>
          <w:kern w:val="1"/>
          <w:sz w:val="28"/>
          <w:lang w:eastAsia="en-US"/>
        </w:rPr>
        <w:t xml:space="preserve"> в неделю</w:t>
      </w:r>
      <w:r w:rsidRPr="00E9666A">
        <w:rPr>
          <w:rFonts w:eastAsia="Lucida Sans Unicode"/>
          <w:kern w:val="1"/>
          <w:sz w:val="28"/>
          <w:lang w:eastAsia="en-US"/>
        </w:rPr>
        <w:t xml:space="preserve"> – </w:t>
      </w:r>
      <w:r w:rsidR="000E2909" w:rsidRPr="00E9666A">
        <w:rPr>
          <w:rFonts w:eastAsia="Lucida Sans Unicode"/>
          <w:kern w:val="1"/>
          <w:sz w:val="28"/>
          <w:lang w:eastAsia="en-US"/>
        </w:rPr>
        <w:t>70</w:t>
      </w:r>
      <w:r w:rsidRPr="00E9666A">
        <w:rPr>
          <w:rFonts w:eastAsia="Lucida Sans Unicode"/>
          <w:kern w:val="1"/>
          <w:sz w:val="28"/>
          <w:lang w:eastAsia="en-US"/>
        </w:rPr>
        <w:t xml:space="preserve"> часов в год.</w:t>
      </w:r>
    </w:p>
    <w:p w:rsidR="00F1588B" w:rsidRPr="00E9666A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E9666A">
        <w:rPr>
          <w:rFonts w:eastAsia="Lucida Sans Unicode"/>
          <w:kern w:val="1"/>
          <w:sz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Pr="00E9666A">
        <w:rPr>
          <w:rFonts w:eastAsia="Lucida Sans Unicode"/>
          <w:b/>
          <w:kern w:val="1"/>
          <w:sz w:val="28"/>
          <w:lang w:eastAsia="en-US"/>
        </w:rPr>
        <w:t xml:space="preserve"> </w:t>
      </w:r>
      <w:r w:rsidR="00F02925">
        <w:rPr>
          <w:rFonts w:eastAsia="Lucida Sans Unicode"/>
          <w:b/>
          <w:kern w:val="1"/>
          <w:sz w:val="28"/>
          <w:lang w:eastAsia="en-US"/>
        </w:rPr>
        <w:t>65</w:t>
      </w:r>
      <w:r w:rsidRPr="00E9666A">
        <w:rPr>
          <w:rFonts w:eastAsia="Lucida Sans Unicode"/>
          <w:b/>
          <w:kern w:val="1"/>
          <w:sz w:val="28"/>
          <w:lang w:eastAsia="en-US"/>
        </w:rPr>
        <w:t xml:space="preserve"> часов в год</w:t>
      </w:r>
      <w:r w:rsidRPr="00E9666A">
        <w:rPr>
          <w:rFonts w:eastAsia="Lucida Sans Unicode"/>
          <w:kern w:val="1"/>
          <w:sz w:val="28"/>
          <w:lang w:eastAsia="en-US"/>
        </w:rPr>
        <w:t>:</w:t>
      </w:r>
    </w:p>
    <w:p w:rsidR="00F1588B" w:rsidRPr="00E9666A" w:rsidRDefault="00F1588B" w:rsidP="00F1588B">
      <w:pPr>
        <w:widowControl w:val="0"/>
        <w:suppressAutoHyphens/>
        <w:rPr>
          <w:rFonts w:eastAsia="Lucida Sans Unicode"/>
          <w:kern w:val="1"/>
          <w:sz w:val="28"/>
          <w:lang w:eastAsia="en-US"/>
        </w:rPr>
      </w:pPr>
    </w:p>
    <w:tbl>
      <w:tblPr>
        <w:tblW w:w="14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37"/>
        <w:gridCol w:w="1243"/>
        <w:gridCol w:w="1037"/>
        <w:gridCol w:w="4080"/>
        <w:gridCol w:w="1338"/>
        <w:gridCol w:w="1420"/>
      </w:tblGrid>
      <w:tr w:rsidR="00F1588B" w:rsidRPr="00E9666A" w:rsidTr="006B5A8C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1037" w:type="dxa"/>
            <w:shd w:val="clear" w:color="auto" w:fill="auto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Кол</w:t>
            </w:r>
            <w:proofErr w:type="gramStart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.</w:t>
            </w:r>
            <w:proofErr w:type="gramEnd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 xml:space="preserve"> </w:t>
            </w:r>
            <w:proofErr w:type="gramStart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ч</w:t>
            </w:r>
            <w:proofErr w:type="gramEnd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ас. по плану</w:t>
            </w:r>
          </w:p>
        </w:tc>
        <w:tc>
          <w:tcPr>
            <w:tcW w:w="1243" w:type="dxa"/>
            <w:shd w:val="clear" w:color="auto" w:fill="auto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Дата по плану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№</w:t>
            </w:r>
          </w:p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урока</w:t>
            </w:r>
          </w:p>
        </w:tc>
        <w:tc>
          <w:tcPr>
            <w:tcW w:w="4080" w:type="dxa"/>
            <w:shd w:val="clear" w:color="auto" w:fill="EFF9FF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338" w:type="dxa"/>
            <w:shd w:val="clear" w:color="auto" w:fill="EFF9FF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20" w:type="dxa"/>
            <w:shd w:val="clear" w:color="auto" w:fill="EFF9FF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Дата по факту</w:t>
            </w:r>
          </w:p>
        </w:tc>
      </w:tr>
      <w:tr w:rsidR="00F02925" w:rsidRPr="00E9666A" w:rsidTr="007A64C7">
        <w:trPr>
          <w:trHeight w:val="281"/>
        </w:trPr>
        <w:tc>
          <w:tcPr>
            <w:tcW w:w="3941" w:type="dxa"/>
            <w:shd w:val="clear" w:color="auto" w:fill="auto"/>
          </w:tcPr>
          <w:p w:rsidR="00F02925" w:rsidRPr="007B7258" w:rsidRDefault="00F02925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Всемирная паутина. Файловые архивы.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08.03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48</w:t>
            </w:r>
          </w:p>
        </w:tc>
        <w:tc>
          <w:tcPr>
            <w:tcW w:w="4080" w:type="dxa"/>
            <w:vMerge w:val="restart"/>
            <w:shd w:val="clear" w:color="auto" w:fill="EFF9FF"/>
          </w:tcPr>
          <w:p w:rsidR="00F02925" w:rsidRPr="00E9666A" w:rsidRDefault="00F02925" w:rsidP="00D34E80">
            <w:pPr>
              <w:pStyle w:val="a3"/>
              <w:spacing w:before="0" w:beforeAutospacing="0" w:after="0" w:afterAutospacing="0"/>
              <w:rPr>
                <w:sz w:val="32"/>
                <w:szCs w:val="28"/>
              </w:rPr>
            </w:pPr>
            <w:r w:rsidRPr="00E9666A">
              <w:rPr>
                <w:sz w:val="32"/>
                <w:szCs w:val="28"/>
              </w:rPr>
              <w:t>Обработка таблиц: выбор и сортировка записей.</w:t>
            </w:r>
          </w:p>
          <w:p w:rsidR="00F02925" w:rsidRPr="00E9666A" w:rsidRDefault="00F02925" w:rsidP="00D34E80">
            <w:pPr>
              <w:pStyle w:val="a3"/>
              <w:spacing w:before="0" w:after="0"/>
              <w:rPr>
                <w:sz w:val="32"/>
                <w:szCs w:val="28"/>
              </w:rPr>
            </w:pPr>
            <w:r w:rsidRPr="00E9666A">
              <w:rPr>
                <w:sz w:val="32"/>
                <w:szCs w:val="28"/>
              </w:rPr>
              <w:t>Алгоритмы и исполнители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11.03</w:t>
            </w:r>
          </w:p>
        </w:tc>
      </w:tr>
      <w:tr w:rsidR="00F02925" w:rsidRPr="00E9666A" w:rsidTr="006D381B">
        <w:trPr>
          <w:trHeight w:val="566"/>
        </w:trPr>
        <w:tc>
          <w:tcPr>
            <w:tcW w:w="3941" w:type="dxa"/>
            <w:shd w:val="clear" w:color="auto" w:fill="auto"/>
          </w:tcPr>
          <w:p w:rsidR="00F02925" w:rsidRPr="007B7258" w:rsidRDefault="00F02925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Электронная почта. Сетевое коллективное взаимодействие. Сетевой этикет.</w:t>
            </w:r>
            <w:r>
              <w:rPr>
                <w:sz w:val="28"/>
                <w:szCs w:val="28"/>
              </w:rPr>
              <w:t xml:space="preserve"> </w:t>
            </w:r>
            <w:r w:rsidRPr="00132C78">
              <w:rPr>
                <w:sz w:val="28"/>
                <w:szCs w:val="28"/>
              </w:rPr>
              <w:t>«Работа с электронной почтой».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11.03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49</w:t>
            </w:r>
          </w:p>
        </w:tc>
        <w:tc>
          <w:tcPr>
            <w:tcW w:w="4080" w:type="dxa"/>
            <w:vMerge/>
            <w:shd w:val="clear" w:color="auto" w:fill="EFF9FF"/>
          </w:tcPr>
          <w:p w:rsidR="00F02925" w:rsidRPr="00E9666A" w:rsidRDefault="00F02925" w:rsidP="00D34E80">
            <w:pPr>
              <w:pStyle w:val="a3"/>
              <w:spacing w:before="0" w:beforeAutospacing="0" w:after="0" w:afterAutospacing="0"/>
              <w:rPr>
                <w:sz w:val="32"/>
                <w:szCs w:val="28"/>
              </w:rPr>
            </w:pPr>
          </w:p>
        </w:tc>
        <w:tc>
          <w:tcPr>
            <w:tcW w:w="1338" w:type="dxa"/>
            <w:vMerge/>
            <w:shd w:val="clear" w:color="auto" w:fill="EFF9FF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F02925" w:rsidRPr="00E9666A" w:rsidRDefault="00F02925" w:rsidP="00D34E8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  <w:tr w:rsidR="00F02925" w:rsidRPr="00E9666A" w:rsidTr="006D381B">
        <w:trPr>
          <w:trHeight w:val="566"/>
        </w:trPr>
        <w:tc>
          <w:tcPr>
            <w:tcW w:w="3941" w:type="dxa"/>
            <w:shd w:val="clear" w:color="auto" w:fill="auto"/>
          </w:tcPr>
          <w:p w:rsidR="00F02925" w:rsidRPr="007B7258" w:rsidRDefault="00F02925" w:rsidP="00F029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Вычисления с помощью электронных таблиц.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 w:rsidRPr="00F02925">
              <w:rPr>
                <w:rFonts w:eastAsia="Lucida Sans Unicode"/>
                <w:b/>
                <w:kern w:val="1"/>
                <w:szCs w:val="22"/>
                <w:lang w:eastAsia="en-US"/>
              </w:rPr>
              <w:t>29.04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61</w:t>
            </w:r>
          </w:p>
        </w:tc>
        <w:tc>
          <w:tcPr>
            <w:tcW w:w="4080" w:type="dxa"/>
            <w:vMerge w:val="restart"/>
            <w:shd w:val="clear" w:color="auto" w:fill="EFF9FF"/>
          </w:tcPr>
          <w:p w:rsidR="00F02925" w:rsidRPr="007B7258" w:rsidRDefault="00F02925" w:rsidP="00F029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Вычисления с помощью электронных таблиц.</w:t>
            </w:r>
          </w:p>
          <w:p w:rsidR="00F02925" w:rsidRPr="007B7258" w:rsidRDefault="00F02925" w:rsidP="00F02925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Обработка таблиц: выбор и сортировка записей.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29.04</w:t>
            </w:r>
          </w:p>
        </w:tc>
      </w:tr>
      <w:tr w:rsidR="00F02925" w:rsidRPr="00E9666A" w:rsidTr="006D381B">
        <w:trPr>
          <w:trHeight w:val="566"/>
        </w:trPr>
        <w:tc>
          <w:tcPr>
            <w:tcW w:w="3941" w:type="dxa"/>
            <w:shd w:val="clear" w:color="auto" w:fill="auto"/>
          </w:tcPr>
          <w:p w:rsidR="00F02925" w:rsidRPr="007B7258" w:rsidRDefault="00F02925" w:rsidP="00F029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Обработка таблиц: выбор и сортировка записей.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03.05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62</w:t>
            </w:r>
          </w:p>
        </w:tc>
        <w:tc>
          <w:tcPr>
            <w:tcW w:w="4080" w:type="dxa"/>
            <w:vMerge/>
            <w:shd w:val="clear" w:color="auto" w:fill="EFF9FF"/>
          </w:tcPr>
          <w:p w:rsidR="00F02925" w:rsidRPr="007B7258" w:rsidRDefault="00F02925" w:rsidP="00F029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  <w:tr w:rsidR="00F02925" w:rsidRPr="00E9666A" w:rsidTr="00F02925">
        <w:trPr>
          <w:trHeight w:val="70"/>
        </w:trPr>
        <w:tc>
          <w:tcPr>
            <w:tcW w:w="3941" w:type="dxa"/>
            <w:shd w:val="clear" w:color="auto" w:fill="auto"/>
          </w:tcPr>
          <w:p w:rsidR="00F02925" w:rsidRPr="007B7258" w:rsidRDefault="00F02925" w:rsidP="00F029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и исполнители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06</w:t>
            </w:r>
            <w:r w:rsidRPr="00E9666A">
              <w:rPr>
                <w:rFonts w:eastAsia="Lucida Sans Unicode"/>
                <w:b/>
                <w:kern w:val="1"/>
                <w:szCs w:val="22"/>
                <w:lang w:eastAsia="en-US"/>
              </w:rPr>
              <w:t>.05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63</w:t>
            </w:r>
          </w:p>
        </w:tc>
        <w:tc>
          <w:tcPr>
            <w:tcW w:w="4080" w:type="dxa"/>
            <w:vMerge w:val="restart"/>
            <w:shd w:val="clear" w:color="auto" w:fill="EFF9FF"/>
          </w:tcPr>
          <w:p w:rsidR="00F02925" w:rsidRPr="007B7258" w:rsidRDefault="00F02925" w:rsidP="00F029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и исполнители</w:t>
            </w:r>
          </w:p>
          <w:p w:rsidR="00F02925" w:rsidRPr="007B7258" w:rsidRDefault="00F02925" w:rsidP="00F02925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и исполнители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06</w:t>
            </w:r>
            <w:r w:rsidRPr="00E9666A">
              <w:rPr>
                <w:rFonts w:eastAsia="Lucida Sans Unicode"/>
                <w:b/>
                <w:kern w:val="1"/>
                <w:szCs w:val="22"/>
                <w:lang w:eastAsia="en-US"/>
              </w:rPr>
              <w:t>.05</w:t>
            </w:r>
          </w:p>
        </w:tc>
      </w:tr>
      <w:tr w:rsidR="00F02925" w:rsidRPr="00E9666A" w:rsidTr="007A64C7">
        <w:trPr>
          <w:trHeight w:val="566"/>
        </w:trPr>
        <w:tc>
          <w:tcPr>
            <w:tcW w:w="3941" w:type="dxa"/>
            <w:tcBorders>
              <w:bottom w:val="single" w:sz="12" w:space="0" w:color="auto"/>
            </w:tcBorders>
            <w:shd w:val="clear" w:color="auto" w:fill="auto"/>
          </w:tcPr>
          <w:p w:rsidR="00F02925" w:rsidRPr="007B7258" w:rsidRDefault="00F02925" w:rsidP="00F029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и исполнители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 w:rsidRPr="00F02925"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10.05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64</w:t>
            </w:r>
          </w:p>
        </w:tc>
        <w:tc>
          <w:tcPr>
            <w:tcW w:w="4080" w:type="dxa"/>
            <w:vMerge/>
            <w:tcBorders>
              <w:bottom w:val="single" w:sz="4" w:space="0" w:color="auto"/>
            </w:tcBorders>
            <w:shd w:val="clear" w:color="auto" w:fill="EFF9FF"/>
          </w:tcPr>
          <w:p w:rsidR="00F02925" w:rsidRPr="007B7258" w:rsidRDefault="00F02925" w:rsidP="00F029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tcBorders>
              <w:bottom w:val="single" w:sz="12" w:space="0" w:color="auto"/>
            </w:tcBorders>
            <w:shd w:val="clear" w:color="auto" w:fill="EFF9FF"/>
            <w:vAlign w:val="center"/>
          </w:tcPr>
          <w:p w:rsidR="00F02925" w:rsidRPr="00E9666A" w:rsidRDefault="00F02925" w:rsidP="00F0292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</w:tbl>
    <w:p w:rsidR="00F1588B" w:rsidRPr="00E9666A" w:rsidRDefault="00F1588B" w:rsidP="00F1588B">
      <w:pPr>
        <w:spacing w:after="200" w:line="276" w:lineRule="auto"/>
        <w:jc w:val="center"/>
        <w:rPr>
          <w:rFonts w:ascii="Calibri" w:hAnsi="Calibri"/>
          <w:szCs w:val="22"/>
          <w:lang w:eastAsia="en-US"/>
        </w:rPr>
      </w:pPr>
    </w:p>
    <w:p w:rsidR="00F1588B" w:rsidRPr="00E9666A" w:rsidRDefault="00F1588B" w:rsidP="00F1588B">
      <w:pPr>
        <w:jc w:val="center"/>
        <w:rPr>
          <w:b/>
          <w:sz w:val="28"/>
        </w:rPr>
      </w:pPr>
    </w:p>
    <w:p w:rsidR="00F1588B" w:rsidRDefault="00F1588B" w:rsidP="00F1588B">
      <w:pPr>
        <w:jc w:val="center"/>
        <w:rPr>
          <w:b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F1588B" w:rsidRDefault="00F1588B" w:rsidP="00F1588B">
      <w:pPr>
        <w:jc w:val="center"/>
        <w:rPr>
          <w:b/>
        </w:rPr>
        <w:sectPr w:rsidR="00F1588B" w:rsidSect="006B5A8C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1588B" w:rsidRPr="00A64B2C" w:rsidRDefault="00F1588B" w:rsidP="00F1588B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A64B2C">
        <w:rPr>
          <w:rFonts w:eastAsia="Times New Roman"/>
          <w:b/>
          <w:sz w:val="28"/>
          <w:szCs w:val="28"/>
          <w:lang w:eastAsia="ar-SA"/>
        </w:rPr>
        <w:lastRenderedPageBreak/>
        <w:t>Календарно-тематическое планирование</w:t>
      </w:r>
      <w:r w:rsidR="00EF4DFF">
        <w:rPr>
          <w:rFonts w:eastAsia="Times New Roman"/>
          <w:b/>
          <w:sz w:val="28"/>
          <w:szCs w:val="28"/>
          <w:lang w:eastAsia="ar-SA"/>
        </w:rPr>
        <w:t xml:space="preserve"> по информатике 9 класс</w:t>
      </w:r>
    </w:p>
    <w:tbl>
      <w:tblPr>
        <w:tblpPr w:leftFromText="180" w:rightFromText="180" w:vertAnchor="page" w:horzAnchor="margin" w:tblpY="2116"/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3915"/>
        <w:gridCol w:w="57"/>
        <w:gridCol w:w="1605"/>
        <w:gridCol w:w="1307"/>
        <w:gridCol w:w="1307"/>
        <w:gridCol w:w="1299"/>
      </w:tblGrid>
      <w:tr w:rsidR="007B7258" w:rsidRPr="007B7258" w:rsidTr="007B7258">
        <w:trPr>
          <w:trHeight w:val="629"/>
          <w:tblHeader/>
        </w:trPr>
        <w:tc>
          <w:tcPr>
            <w:tcW w:w="477" w:type="pct"/>
            <w:vMerge w:val="restart"/>
          </w:tcPr>
          <w:p w:rsidR="007B7258" w:rsidRPr="007B7258" w:rsidRDefault="007B7258" w:rsidP="007B7258">
            <w:pPr>
              <w:ind w:hanging="142"/>
              <w:jc w:val="center"/>
              <w:rPr>
                <w:b/>
                <w:sz w:val="28"/>
              </w:rPr>
            </w:pPr>
            <w:r w:rsidRPr="007B7258">
              <w:rPr>
                <w:b/>
                <w:sz w:val="28"/>
              </w:rPr>
              <w:t>№ урока</w:t>
            </w:r>
          </w:p>
        </w:tc>
        <w:tc>
          <w:tcPr>
            <w:tcW w:w="1866" w:type="pct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6"/>
              </w:rPr>
            </w:pPr>
            <w:r w:rsidRPr="007B7258">
              <w:rPr>
                <w:b/>
                <w:sz w:val="28"/>
                <w:szCs w:val="26"/>
              </w:rPr>
              <w:t>Тема урока</w:t>
            </w:r>
          </w:p>
        </w:tc>
        <w:tc>
          <w:tcPr>
            <w:tcW w:w="792" w:type="pct"/>
            <w:gridSpan w:val="2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noProof/>
                <w:sz w:val="28"/>
                <w:szCs w:val="20"/>
                <w:lang w:eastAsia="en-US"/>
              </w:rPr>
            </w:pPr>
            <w:r w:rsidRPr="007B7258">
              <w:rPr>
                <w:b/>
                <w:noProof/>
                <w:sz w:val="28"/>
                <w:szCs w:val="20"/>
                <w:lang w:eastAsia="en-US"/>
              </w:rPr>
              <w:t>Тип урока</w:t>
            </w:r>
          </w:p>
        </w:tc>
        <w:tc>
          <w:tcPr>
            <w:tcW w:w="623" w:type="pct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Кол</w:t>
            </w:r>
            <w:proofErr w:type="gramStart"/>
            <w:r w:rsidRPr="007B7258">
              <w:rPr>
                <w:b/>
                <w:sz w:val="28"/>
                <w:szCs w:val="20"/>
              </w:rPr>
              <w:t>.</w:t>
            </w:r>
            <w:proofErr w:type="gramEnd"/>
            <w:r w:rsidRPr="007B7258">
              <w:rPr>
                <w:b/>
                <w:sz w:val="28"/>
                <w:szCs w:val="20"/>
              </w:rPr>
              <w:t xml:space="preserve"> </w:t>
            </w:r>
            <w:proofErr w:type="gramStart"/>
            <w:r w:rsidRPr="007B7258">
              <w:rPr>
                <w:b/>
                <w:sz w:val="28"/>
                <w:szCs w:val="20"/>
              </w:rPr>
              <w:t>ч</w:t>
            </w:r>
            <w:proofErr w:type="gramEnd"/>
            <w:r w:rsidRPr="007B7258">
              <w:rPr>
                <w:b/>
                <w:sz w:val="28"/>
                <w:szCs w:val="20"/>
              </w:rPr>
              <w:t>ас.</w:t>
            </w:r>
          </w:p>
        </w:tc>
        <w:tc>
          <w:tcPr>
            <w:tcW w:w="1242" w:type="pct"/>
            <w:gridSpan w:val="2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Дата проведения</w:t>
            </w:r>
          </w:p>
        </w:tc>
      </w:tr>
      <w:tr w:rsidR="007B7258" w:rsidRPr="007B7258" w:rsidTr="00FF14EB">
        <w:trPr>
          <w:trHeight w:val="619"/>
          <w:tblHeader/>
        </w:trPr>
        <w:tc>
          <w:tcPr>
            <w:tcW w:w="477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</w:rPr>
            </w:pPr>
          </w:p>
        </w:tc>
        <w:tc>
          <w:tcPr>
            <w:tcW w:w="1866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6"/>
              </w:rPr>
            </w:pPr>
          </w:p>
        </w:tc>
        <w:tc>
          <w:tcPr>
            <w:tcW w:w="792" w:type="pct"/>
            <w:gridSpan w:val="2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623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 xml:space="preserve">План </w:t>
            </w:r>
          </w:p>
        </w:tc>
        <w:tc>
          <w:tcPr>
            <w:tcW w:w="619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Факт</w:t>
            </w:r>
          </w:p>
        </w:tc>
      </w:tr>
      <w:tr w:rsidR="007B7258" w:rsidRPr="00B156FA" w:rsidTr="00FF14EB">
        <w:trPr>
          <w:trHeight w:val="464"/>
        </w:trPr>
        <w:tc>
          <w:tcPr>
            <w:tcW w:w="3135" w:type="pct"/>
            <w:gridSpan w:val="4"/>
          </w:tcPr>
          <w:p w:rsidR="007B7258" w:rsidRPr="007B7258" w:rsidRDefault="007B7258" w:rsidP="007B7258">
            <w:pPr>
              <w:jc w:val="center"/>
              <w:rPr>
                <w:b/>
                <w:bCs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1. </w:t>
            </w:r>
            <w:r w:rsidRPr="007B7258">
              <w:rPr>
                <w:b/>
                <w:bCs/>
                <w:sz w:val="28"/>
                <w:szCs w:val="28"/>
              </w:rPr>
              <w:t>«Моделирование и формализация»</w:t>
            </w:r>
          </w:p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bCs/>
                <w:sz w:val="28"/>
                <w:szCs w:val="28"/>
              </w:rPr>
              <w:t xml:space="preserve"> </w:t>
            </w:r>
            <w:r w:rsidRPr="007B7258">
              <w:rPr>
                <w:b/>
                <w:sz w:val="28"/>
                <w:szCs w:val="28"/>
              </w:rPr>
              <w:t>(14 часов)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B7258" w:rsidRPr="00B156FA" w:rsidTr="00FF14EB">
        <w:trPr>
          <w:trHeight w:val="70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Цели изучения курса информатики и ИКТ. </w:t>
            </w:r>
          </w:p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Техника безопасности и организация рабочего места.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EF4DFF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C43A32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F4DFF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Словесные модели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7600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Математические модели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7600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Графические модели. Графы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7600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Использование графов при решении задач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t xml:space="preserve">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>Практическая работа №1 «Построение графических моделей»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7600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7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Табличные модели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B7600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8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7B7258">
              <w:rPr>
                <w:sz w:val="28"/>
                <w:szCs w:val="28"/>
              </w:rPr>
              <w:t>Использование таблиц при решении задач</w:t>
            </w:r>
            <w:r>
              <w:rPr>
                <w:sz w:val="28"/>
                <w:szCs w:val="28"/>
              </w:rPr>
              <w:t>.</w:t>
            </w:r>
            <w:r>
              <w:t xml:space="preserve"> </w:t>
            </w:r>
            <w:r w:rsidRPr="007B7258">
              <w:rPr>
                <w:rFonts w:eastAsia="Times New Roman"/>
                <w:sz w:val="28"/>
                <w:szCs w:val="28"/>
                <w:lang w:eastAsia="en-US"/>
              </w:rPr>
              <w:t>Практическая работа №2 «Построение табличных моделей»</w:t>
            </w:r>
          </w:p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B7600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2087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База данных как модель предметной области. Реляционные базы данных.</w:t>
            </w:r>
            <w:r w:rsidR="00762738">
              <w:t xml:space="preserve"> </w:t>
            </w:r>
            <w:r w:rsidR="00762738"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№3 Работа с готовой базой данных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B7600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10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Система управления базами данных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B7600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11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 xml:space="preserve">Создание базы данных. </w:t>
            </w:r>
            <w:r w:rsidR="00762738">
              <w:t xml:space="preserve"> </w:t>
            </w:r>
            <w:r w:rsidR="00762738"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№4 «Проектирование однотабличной базы данных и создание БД на компьютере».</w:t>
            </w:r>
          </w:p>
        </w:tc>
        <w:tc>
          <w:tcPr>
            <w:tcW w:w="792" w:type="pct"/>
            <w:gridSpan w:val="2"/>
          </w:tcPr>
          <w:p w:rsidR="007B7258" w:rsidRPr="007B7258" w:rsidRDefault="00910BA3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реф</w:t>
            </w:r>
            <w:r w:rsidR="007B7258" w:rsidRPr="007B7258">
              <w:rPr>
                <w:sz w:val="28"/>
                <w:szCs w:val="28"/>
              </w:rPr>
              <w:t>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B7600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12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Запросы на выборку данных.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7600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13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Обобщение и систематизация основных понятий темы «Моделирование и формализация».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autoSpaceDE w:val="0"/>
              <w:snapToGrid w:val="0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7600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14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b/>
                <w:sz w:val="28"/>
                <w:szCs w:val="28"/>
              </w:rPr>
              <w:t>Контрольная работа по теме «Моделирование и формализация».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7600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3135" w:type="pct"/>
            <w:gridSpan w:val="4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2. </w:t>
            </w:r>
            <w:r w:rsidRPr="007B7258">
              <w:rPr>
                <w:b/>
                <w:bCs/>
                <w:sz w:val="28"/>
                <w:szCs w:val="28"/>
              </w:rPr>
              <w:t xml:space="preserve">«Алгоритмизация и программирование» </w:t>
            </w:r>
            <w:r w:rsidRPr="007B7258">
              <w:rPr>
                <w:b/>
                <w:sz w:val="28"/>
                <w:szCs w:val="28"/>
              </w:rPr>
              <w:t>(18 часов)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15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Этапы решения задачи на компьютере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7600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16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Задача о пути торможения автомобиля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7600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17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Решение задач на компьютере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B7600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18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Одномерные массивы целых чисел. Описание массива. Использование циклов.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910BA3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B7600D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19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Различные способы заполнения и вывода массива.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7600D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20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Вычисление суммы элементов массива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7600D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Последовательный поиск в массиве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7600D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22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Сортировка массива</w:t>
            </w:r>
            <w:r w:rsidR="0076273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762738">
              <w:t xml:space="preserve"> </w:t>
            </w:r>
            <w:r w:rsidR="006D381B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№5 </w:t>
            </w:r>
            <w:r w:rsidR="00762738" w:rsidRPr="00762738">
              <w:rPr>
                <w:rFonts w:ascii="Times New Roman" w:hAnsi="Times New Roman"/>
                <w:sz w:val="28"/>
                <w:szCs w:val="28"/>
              </w:rPr>
              <w:t>«Написание программ, реализующих алгоритмы сортировки в массиве»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B7600D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23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Решение задач с использованием массивов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7600D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24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Проверочная работа «Одномерные массивы»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7600D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25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Последовательное построение алгоритма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bCs/>
                <w:sz w:val="28"/>
                <w:szCs w:val="28"/>
              </w:rPr>
            </w:pPr>
            <w:r w:rsidRPr="007B7258">
              <w:rPr>
                <w:bCs/>
                <w:sz w:val="28"/>
                <w:szCs w:val="28"/>
              </w:rPr>
              <w:t xml:space="preserve">Урок открытия </w:t>
            </w:r>
            <w:proofErr w:type="spellStart"/>
            <w:r w:rsidRPr="007B7258">
              <w:rPr>
                <w:bCs/>
                <w:sz w:val="28"/>
                <w:szCs w:val="28"/>
              </w:rPr>
              <w:t>новго</w:t>
            </w:r>
            <w:proofErr w:type="spellEnd"/>
            <w:r w:rsidRPr="007B7258">
              <w:rPr>
                <w:bCs/>
                <w:sz w:val="28"/>
                <w:szCs w:val="28"/>
              </w:rPr>
              <w:t xml:space="preserve">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E71B02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26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Разработка алгоритма методом последовательного уточнения для исполнителя Робот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71B02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27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Вспомогательные алгоритмы. Исполнитель Робот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71B02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343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28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Запись вспомогательных алгоритмов на  языке Паскаль. Процедуры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71B02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29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Функции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71B02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30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управления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71B02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31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Обобщение и систематизация основных понятий темы «Алгоритмизация и программирование».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71B02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32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>Контрольная  работа по теме «Алгоритмизация и программирование».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E71B02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3135" w:type="pct"/>
            <w:gridSpan w:val="4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3. </w:t>
            </w:r>
            <w:r w:rsidRPr="007B7258">
              <w:rPr>
                <w:b/>
                <w:bCs/>
                <w:sz w:val="28"/>
                <w:szCs w:val="28"/>
              </w:rPr>
              <w:t xml:space="preserve">«Обработка числовой информации в электронных таблицах» </w:t>
            </w:r>
            <w:r w:rsidRPr="007B7258">
              <w:rPr>
                <w:b/>
                <w:sz w:val="28"/>
                <w:szCs w:val="28"/>
              </w:rPr>
              <w:t>(12 часов)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33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Интерфейс электронных таблиц. Данные в ячейках таблицы.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71B02">
              <w:rPr>
                <w:sz w:val="28"/>
                <w:szCs w:val="28"/>
              </w:rPr>
              <w:t>.01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Основные режимы работы ЭТ</w:t>
            </w:r>
            <w:r w:rsidR="004A3416">
              <w:t xml:space="preserve"> </w:t>
            </w:r>
            <w:r w:rsidR="006D381B">
              <w:rPr>
                <w:sz w:val="28"/>
                <w:szCs w:val="28"/>
              </w:rPr>
              <w:t>Практическая работа №6</w:t>
            </w:r>
            <w:r w:rsidR="004A3416" w:rsidRPr="004A3416">
              <w:rPr>
                <w:sz w:val="28"/>
                <w:szCs w:val="28"/>
              </w:rPr>
              <w:t xml:space="preserve"> «Основы работы в электронных таблицах»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71B02">
              <w:rPr>
                <w:sz w:val="28"/>
                <w:szCs w:val="28"/>
              </w:rPr>
              <w:t>.01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352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35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Относительные, абсолютные и смешанные ссылки.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71B02">
              <w:rPr>
                <w:sz w:val="28"/>
                <w:szCs w:val="28"/>
              </w:rPr>
              <w:t>.01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36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Встроенные функции.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71B02">
              <w:rPr>
                <w:sz w:val="28"/>
                <w:szCs w:val="28"/>
              </w:rPr>
              <w:t>.01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37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Логические функции.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E71B02">
              <w:rPr>
                <w:sz w:val="28"/>
                <w:szCs w:val="28"/>
              </w:rPr>
              <w:t>.01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38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Организация вычислений в ЭТ.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39</w:t>
            </w:r>
          </w:p>
        </w:tc>
        <w:tc>
          <w:tcPr>
            <w:tcW w:w="1866" w:type="pct"/>
          </w:tcPr>
          <w:p w:rsidR="007B7258" w:rsidRPr="007B7258" w:rsidRDefault="004A3416" w:rsidP="007B7258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4A3416">
              <w:rPr>
                <w:sz w:val="28"/>
                <w:szCs w:val="28"/>
              </w:rPr>
              <w:t xml:space="preserve">Практическая </w:t>
            </w:r>
            <w:r w:rsidR="006D381B">
              <w:rPr>
                <w:sz w:val="28"/>
                <w:szCs w:val="28"/>
              </w:rPr>
              <w:t>работа №7</w:t>
            </w:r>
            <w:r w:rsidRPr="004A3416">
              <w:rPr>
                <w:sz w:val="28"/>
                <w:szCs w:val="28"/>
              </w:rPr>
              <w:t xml:space="preserve"> «Вычисления в электронных таблицах»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E71B02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40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Сортировка и поиск данных.</w:t>
            </w:r>
            <w:r w:rsidR="004A3416">
              <w:t xml:space="preserve"> </w:t>
            </w:r>
            <w:r w:rsidR="006D381B">
              <w:rPr>
                <w:sz w:val="28"/>
                <w:szCs w:val="28"/>
              </w:rPr>
              <w:t>Практическая работа №8</w:t>
            </w:r>
            <w:r w:rsidR="004A3416" w:rsidRPr="004A3416">
              <w:rPr>
                <w:sz w:val="28"/>
                <w:szCs w:val="28"/>
              </w:rPr>
              <w:t xml:space="preserve"> «Сортировка и поиск данных»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E71B02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41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Диаграмма как средство визуализации данных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71B02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42</w:t>
            </w:r>
          </w:p>
        </w:tc>
        <w:tc>
          <w:tcPr>
            <w:tcW w:w="1866" w:type="pct"/>
          </w:tcPr>
          <w:p w:rsidR="004A3416" w:rsidRPr="004A3416" w:rsidRDefault="007B7258" w:rsidP="004A3416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Построение диаграмм.</w:t>
            </w:r>
            <w:r w:rsidR="004A3416">
              <w:t xml:space="preserve"> </w:t>
            </w:r>
            <w:r w:rsidR="006D381B">
              <w:rPr>
                <w:rFonts w:eastAsia="Times New Roman"/>
                <w:sz w:val="28"/>
                <w:szCs w:val="28"/>
              </w:rPr>
              <w:t>Практическая работа №9</w:t>
            </w:r>
            <w:r w:rsidR="004A3416" w:rsidRPr="004A3416">
              <w:rPr>
                <w:rFonts w:eastAsia="Times New Roman"/>
                <w:sz w:val="28"/>
                <w:szCs w:val="28"/>
              </w:rPr>
              <w:t xml:space="preserve"> «Построение диаграмм и графиков»</w:t>
            </w:r>
          </w:p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E71B02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43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Обобщение и систематизация основных понятий темы «</w:t>
            </w:r>
            <w:r w:rsidRPr="007B7258">
              <w:rPr>
                <w:bCs/>
                <w:sz w:val="28"/>
                <w:szCs w:val="28"/>
              </w:rPr>
              <w:t>Обработка числовой информации в электронных таблицах</w:t>
            </w:r>
            <w:r w:rsidRPr="007B7258">
              <w:rPr>
                <w:sz w:val="28"/>
                <w:szCs w:val="28"/>
              </w:rPr>
              <w:t>».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71B02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44</w:t>
            </w:r>
          </w:p>
        </w:tc>
        <w:tc>
          <w:tcPr>
            <w:tcW w:w="1866" w:type="pct"/>
          </w:tcPr>
          <w:p w:rsidR="007B7258" w:rsidRPr="00E71B02" w:rsidRDefault="007B7258" w:rsidP="007B725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E71B02">
              <w:rPr>
                <w:b/>
                <w:sz w:val="28"/>
                <w:szCs w:val="28"/>
              </w:rPr>
              <w:t>Контрольная  работа по теме «</w:t>
            </w:r>
            <w:r w:rsidRPr="00E71B02">
              <w:rPr>
                <w:b/>
                <w:bCs/>
                <w:sz w:val="28"/>
                <w:szCs w:val="28"/>
              </w:rPr>
              <w:t>Обработка числовой информации в электронных таблицах</w:t>
            </w:r>
            <w:r w:rsidRPr="00E71B02">
              <w:rPr>
                <w:b/>
                <w:sz w:val="28"/>
                <w:szCs w:val="28"/>
              </w:rPr>
              <w:t>».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7A64C7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E71B02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449"/>
        </w:trPr>
        <w:tc>
          <w:tcPr>
            <w:tcW w:w="3135" w:type="pct"/>
            <w:gridSpan w:val="4"/>
          </w:tcPr>
          <w:p w:rsidR="00E71B02" w:rsidRPr="00E71B02" w:rsidRDefault="007B7258" w:rsidP="007B7258">
            <w:pPr>
              <w:jc w:val="center"/>
              <w:rPr>
                <w:b/>
                <w:bCs/>
                <w:sz w:val="28"/>
                <w:szCs w:val="28"/>
              </w:rPr>
            </w:pPr>
            <w:r w:rsidRPr="00E71B02">
              <w:rPr>
                <w:b/>
                <w:sz w:val="28"/>
                <w:szCs w:val="28"/>
              </w:rPr>
              <w:t xml:space="preserve">Глава 4. </w:t>
            </w:r>
            <w:r w:rsidRPr="00E71B02">
              <w:rPr>
                <w:b/>
                <w:bCs/>
                <w:sz w:val="28"/>
                <w:szCs w:val="28"/>
              </w:rPr>
              <w:t xml:space="preserve">«Коммуникационные технологии» </w:t>
            </w:r>
          </w:p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E71B02">
              <w:rPr>
                <w:b/>
                <w:sz w:val="28"/>
                <w:szCs w:val="28"/>
              </w:rPr>
              <w:t>(11 часов)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45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Локальные и глобальные компьютерные сети</w:t>
            </w:r>
            <w:r w:rsidR="004A3416">
              <w:rPr>
                <w:sz w:val="28"/>
                <w:szCs w:val="28"/>
              </w:rPr>
              <w:t xml:space="preserve">. </w:t>
            </w:r>
            <w:r w:rsidR="004A3416">
              <w:t xml:space="preserve"> </w:t>
            </w:r>
            <w:r w:rsidR="006D381B">
              <w:rPr>
                <w:sz w:val="28"/>
                <w:szCs w:val="28"/>
              </w:rPr>
              <w:t>Практическая работа№10</w:t>
            </w:r>
            <w:r w:rsidR="004A3416" w:rsidRPr="004A3416">
              <w:rPr>
                <w:sz w:val="28"/>
                <w:szCs w:val="28"/>
              </w:rPr>
              <w:t xml:space="preserve">  «Работа в локальной сети».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 xml:space="preserve">Урок открытия нового знания 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D34E80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66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46</w:t>
            </w:r>
          </w:p>
        </w:tc>
        <w:tc>
          <w:tcPr>
            <w:tcW w:w="1866" w:type="pct"/>
          </w:tcPr>
          <w:p w:rsidR="007C57B7" w:rsidRPr="004A3416" w:rsidRDefault="007C57B7" w:rsidP="007C57B7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Как устроен Интернет. IP-адрес компьютера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работа№11</w:t>
            </w:r>
          </w:p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Работа с WWW.</w:t>
            </w: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Урок открытия нов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о</w:t>
            </w:r>
            <w:r w:rsidRPr="007B7258">
              <w:rPr>
                <w:rFonts w:eastAsia="Times New Roman"/>
                <w:color w:val="000000"/>
                <w:sz w:val="28"/>
                <w:szCs w:val="28"/>
              </w:rPr>
              <w:t>го знания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66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1866" w:type="pct"/>
          </w:tcPr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Доменная система имён. Протоколы передачи данных.</w:t>
            </w: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66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48</w:t>
            </w:r>
          </w:p>
        </w:tc>
        <w:tc>
          <w:tcPr>
            <w:tcW w:w="1866" w:type="pct"/>
          </w:tcPr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Всемирная паутина. Файловые архивы.</w:t>
            </w: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  <w:r w:rsidR="00D34E80">
              <w:rPr>
                <w:sz w:val="28"/>
                <w:szCs w:val="28"/>
              </w:rPr>
              <w:t>*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66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49</w:t>
            </w:r>
          </w:p>
        </w:tc>
        <w:tc>
          <w:tcPr>
            <w:tcW w:w="1866" w:type="pct"/>
          </w:tcPr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Электронная почта. Сетевое коллективное взаимодействие. Сетевой этикет.</w:t>
            </w:r>
            <w:r>
              <w:rPr>
                <w:sz w:val="28"/>
                <w:szCs w:val="28"/>
              </w:rPr>
              <w:t xml:space="preserve"> </w:t>
            </w:r>
            <w:r w:rsidRPr="00132C78">
              <w:rPr>
                <w:sz w:val="28"/>
                <w:szCs w:val="28"/>
              </w:rPr>
              <w:t>«Работа с электронной почтой».</w:t>
            </w: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11.03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66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50</w:t>
            </w:r>
          </w:p>
        </w:tc>
        <w:tc>
          <w:tcPr>
            <w:tcW w:w="1866" w:type="pct"/>
          </w:tcPr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Технологии создания сайта.</w:t>
            </w: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66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51</w:t>
            </w:r>
          </w:p>
        </w:tc>
        <w:tc>
          <w:tcPr>
            <w:tcW w:w="1866" w:type="pct"/>
          </w:tcPr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Содержание и структура сайта.</w:t>
            </w: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66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52</w:t>
            </w:r>
          </w:p>
        </w:tc>
        <w:tc>
          <w:tcPr>
            <w:tcW w:w="1866" w:type="pct"/>
          </w:tcPr>
          <w:p w:rsidR="007C57B7" w:rsidRPr="00132C78" w:rsidRDefault="007C57B7" w:rsidP="007C57B7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22.03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66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53</w:t>
            </w:r>
          </w:p>
        </w:tc>
        <w:tc>
          <w:tcPr>
            <w:tcW w:w="1866" w:type="pct"/>
          </w:tcPr>
          <w:p w:rsidR="007C57B7" w:rsidRPr="00132C78" w:rsidRDefault="007C57B7" w:rsidP="007C57B7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</w:p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33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54</w:t>
            </w:r>
          </w:p>
        </w:tc>
        <w:tc>
          <w:tcPr>
            <w:tcW w:w="1866" w:type="pct"/>
          </w:tcPr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Обобщение и систематизация основных понятий темы «</w:t>
            </w:r>
            <w:r w:rsidRPr="007B7258">
              <w:rPr>
                <w:bCs/>
                <w:sz w:val="28"/>
                <w:szCs w:val="28"/>
              </w:rPr>
              <w:t>Коммуникационные технологии</w:t>
            </w:r>
            <w:r w:rsidRPr="007B7258">
              <w:rPr>
                <w:sz w:val="28"/>
                <w:szCs w:val="28"/>
              </w:rPr>
              <w:t>».</w:t>
            </w: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C57B7" w:rsidRPr="00B156FA" w:rsidTr="00FF14EB">
        <w:trPr>
          <w:trHeight w:val="668"/>
        </w:trPr>
        <w:tc>
          <w:tcPr>
            <w:tcW w:w="477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55</w:t>
            </w:r>
          </w:p>
        </w:tc>
        <w:tc>
          <w:tcPr>
            <w:tcW w:w="1866" w:type="pct"/>
          </w:tcPr>
          <w:p w:rsidR="007C57B7" w:rsidRPr="007B7258" w:rsidRDefault="007C57B7" w:rsidP="007C57B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>Контрольная работа по теме «</w:t>
            </w:r>
            <w:r w:rsidRPr="007B7258">
              <w:rPr>
                <w:b/>
                <w:bCs/>
                <w:sz w:val="28"/>
                <w:szCs w:val="28"/>
              </w:rPr>
              <w:t>Коммуникационные технологии</w:t>
            </w:r>
            <w:r w:rsidRPr="007B7258">
              <w:rPr>
                <w:b/>
                <w:sz w:val="28"/>
                <w:szCs w:val="28"/>
              </w:rPr>
              <w:t>».</w:t>
            </w:r>
          </w:p>
        </w:tc>
        <w:tc>
          <w:tcPr>
            <w:tcW w:w="792" w:type="pct"/>
            <w:gridSpan w:val="2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C57B7" w:rsidRPr="007B7258" w:rsidRDefault="007C57B7" w:rsidP="007C5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619" w:type="pct"/>
          </w:tcPr>
          <w:p w:rsidR="007C57B7" w:rsidRPr="00B156FA" w:rsidRDefault="007C57B7" w:rsidP="007C57B7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433"/>
        </w:trPr>
        <w:tc>
          <w:tcPr>
            <w:tcW w:w="3135" w:type="pct"/>
            <w:gridSpan w:val="4"/>
          </w:tcPr>
          <w:p w:rsidR="007B7258" w:rsidRPr="00EF4DFF" w:rsidRDefault="007B7258" w:rsidP="007B7258">
            <w:pPr>
              <w:jc w:val="center"/>
              <w:rPr>
                <w:b/>
                <w:sz w:val="28"/>
                <w:szCs w:val="28"/>
              </w:rPr>
            </w:pPr>
            <w:r w:rsidRPr="00EF4DFF">
              <w:rPr>
                <w:b/>
                <w:sz w:val="28"/>
                <w:szCs w:val="28"/>
              </w:rPr>
              <w:t>Итоговое повторение (13 часов)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56</w:t>
            </w:r>
          </w:p>
        </w:tc>
        <w:tc>
          <w:tcPr>
            <w:tcW w:w="1893" w:type="pct"/>
            <w:gridSpan w:val="2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765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D34E80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71B02">
              <w:rPr>
                <w:sz w:val="28"/>
                <w:szCs w:val="28"/>
              </w:rPr>
              <w:t>.04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57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Файловая система персонального компьютера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58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Системы счисления и логика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Таблицы и графы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60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Передача информации и информационный поиск.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61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Вычисления с помощью электронных таблиц.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62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Обработка таблиц: выбор и сортировка записей.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  <w:vMerge w:val="restart"/>
          </w:tcPr>
          <w:p w:rsidR="00D34E80" w:rsidRDefault="00D34E80" w:rsidP="00D34E80">
            <w:pPr>
              <w:jc w:val="center"/>
              <w:rPr>
                <w:sz w:val="28"/>
                <w:szCs w:val="28"/>
              </w:rPr>
            </w:pPr>
          </w:p>
          <w:p w:rsidR="00D34E80" w:rsidRDefault="00D34E80" w:rsidP="00D34E80">
            <w:pPr>
              <w:jc w:val="center"/>
              <w:rPr>
                <w:sz w:val="28"/>
                <w:szCs w:val="28"/>
              </w:rPr>
            </w:pPr>
          </w:p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29.04*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97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63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и исполнители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  <w:vMerge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64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и исполнители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  <w:vMerge w:val="restart"/>
          </w:tcPr>
          <w:p w:rsidR="00D34E80" w:rsidRDefault="00D34E80" w:rsidP="00D34E80">
            <w:pPr>
              <w:jc w:val="center"/>
              <w:rPr>
                <w:sz w:val="28"/>
                <w:szCs w:val="28"/>
              </w:rPr>
            </w:pPr>
          </w:p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06.05*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65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Программирование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  <w:vMerge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66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Программирование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668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67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практическая работа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D34E80" w:rsidRPr="00B156FA" w:rsidTr="00FF14EB">
        <w:trPr>
          <w:trHeight w:val="840"/>
        </w:trPr>
        <w:tc>
          <w:tcPr>
            <w:tcW w:w="477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68</w:t>
            </w:r>
          </w:p>
        </w:tc>
        <w:tc>
          <w:tcPr>
            <w:tcW w:w="1893" w:type="pct"/>
            <w:gridSpan w:val="2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Обобщение и систематизация основных понятий главы «</w:t>
            </w:r>
            <w:r w:rsidRPr="007B7258">
              <w:rPr>
                <w:bCs/>
                <w:sz w:val="28"/>
                <w:szCs w:val="28"/>
              </w:rPr>
              <w:t>Коммуникационные технологии»</w:t>
            </w:r>
            <w:r w:rsidRPr="007B7258">
              <w:rPr>
                <w:sz w:val="28"/>
                <w:szCs w:val="28"/>
              </w:rPr>
              <w:t>.</w:t>
            </w:r>
          </w:p>
        </w:tc>
        <w:tc>
          <w:tcPr>
            <w:tcW w:w="765" w:type="pct"/>
          </w:tcPr>
          <w:p w:rsidR="00D34E80" w:rsidRPr="007B7258" w:rsidRDefault="00D34E80" w:rsidP="00D34E8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обобщения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4E80" w:rsidRPr="007B7258" w:rsidRDefault="00D34E80" w:rsidP="00D34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619" w:type="pct"/>
          </w:tcPr>
          <w:p w:rsidR="00D34E80" w:rsidRPr="00B156FA" w:rsidRDefault="00D34E80" w:rsidP="00D34E80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439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3" w:type="pct"/>
            <w:gridSpan w:val="2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65" w:type="pct"/>
          </w:tcPr>
          <w:p w:rsidR="007B7258" w:rsidRPr="007B7258" w:rsidRDefault="007B7258" w:rsidP="007B7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D20D3C" w:rsidRDefault="00D34E80" w:rsidP="007B72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</w:t>
            </w:r>
            <w:r w:rsidR="00D20D3C" w:rsidRPr="00D20D3C">
              <w:rPr>
                <w:b/>
                <w:sz w:val="28"/>
                <w:szCs w:val="28"/>
              </w:rPr>
              <w:t xml:space="preserve"> час.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407AF" w:rsidRDefault="004407AF" w:rsidP="004407AF">
      <w:pPr>
        <w:rPr>
          <w:rFonts w:eastAsia="Times New Roman"/>
          <w:b/>
          <w:sz w:val="32"/>
          <w:szCs w:val="28"/>
          <w:lang w:eastAsia="ar-SA"/>
        </w:rPr>
      </w:pPr>
    </w:p>
    <w:p w:rsidR="007B7258" w:rsidRPr="00B156FA" w:rsidRDefault="007B7258" w:rsidP="004407AF">
      <w:pPr>
        <w:rPr>
          <w:b/>
        </w:rPr>
      </w:pPr>
    </w:p>
    <w:p w:rsidR="004407AF" w:rsidRPr="009D0B05" w:rsidRDefault="004407AF" w:rsidP="00F1588B">
      <w:pPr>
        <w:suppressAutoHyphens/>
        <w:jc w:val="center"/>
        <w:rPr>
          <w:rFonts w:eastAsia="Times New Roman"/>
          <w:b/>
          <w:sz w:val="32"/>
          <w:szCs w:val="28"/>
          <w:lang w:eastAsia="ar-SA"/>
        </w:rPr>
      </w:pPr>
    </w:p>
    <w:sectPr w:rsidR="004407AF" w:rsidRPr="009D0B05" w:rsidSect="00DA2195">
      <w:pgSz w:w="11906" w:h="16838"/>
      <w:pgMar w:top="1134" w:right="851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76"/>
        </w:tabs>
        <w:ind w:left="1211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9474B"/>
    <w:multiLevelType w:val="hybridMultilevel"/>
    <w:tmpl w:val="84B486B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069C1"/>
    <w:multiLevelType w:val="hybridMultilevel"/>
    <w:tmpl w:val="A9AEF76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311A85"/>
    <w:multiLevelType w:val="hybridMultilevel"/>
    <w:tmpl w:val="29E22A06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75D13"/>
    <w:multiLevelType w:val="hybridMultilevel"/>
    <w:tmpl w:val="CAD269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AB7FDB"/>
    <w:multiLevelType w:val="hybridMultilevel"/>
    <w:tmpl w:val="6F9ACA64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5C4B96"/>
    <w:multiLevelType w:val="hybridMultilevel"/>
    <w:tmpl w:val="E76A4F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D4EEA"/>
    <w:multiLevelType w:val="hybridMultilevel"/>
    <w:tmpl w:val="59D0D4FC"/>
    <w:lvl w:ilvl="0" w:tplc="11705F3C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4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  <w:num w:numId="11">
    <w:abstractNumId w:val="3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8B"/>
    <w:rsid w:val="000654E4"/>
    <w:rsid w:val="000E2909"/>
    <w:rsid w:val="0012133F"/>
    <w:rsid w:val="00132C78"/>
    <w:rsid w:val="0027263F"/>
    <w:rsid w:val="002E73BB"/>
    <w:rsid w:val="003B2D89"/>
    <w:rsid w:val="004407AF"/>
    <w:rsid w:val="0049221E"/>
    <w:rsid w:val="004A3416"/>
    <w:rsid w:val="004A4D96"/>
    <w:rsid w:val="006B5A8C"/>
    <w:rsid w:val="006C33EB"/>
    <w:rsid w:val="006D381B"/>
    <w:rsid w:val="00762738"/>
    <w:rsid w:val="007A64C7"/>
    <w:rsid w:val="007B7258"/>
    <w:rsid w:val="007C57B7"/>
    <w:rsid w:val="00910BA3"/>
    <w:rsid w:val="00967358"/>
    <w:rsid w:val="00B7600D"/>
    <w:rsid w:val="00D20D3C"/>
    <w:rsid w:val="00D34E80"/>
    <w:rsid w:val="00DA2195"/>
    <w:rsid w:val="00DF5AAE"/>
    <w:rsid w:val="00E71B02"/>
    <w:rsid w:val="00E9666A"/>
    <w:rsid w:val="00EF4DFF"/>
    <w:rsid w:val="00F02925"/>
    <w:rsid w:val="00F1588B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13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3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3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133F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133F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33F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133F"/>
    <w:pPr>
      <w:spacing w:before="240" w:after="60"/>
      <w:outlineLvl w:val="6"/>
    </w:pPr>
    <w:rPr>
      <w:rFonts w:asciiTheme="minorHAnsi" w:eastAsiaTheme="minorEastAsia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133F"/>
    <w:pPr>
      <w:spacing w:before="240" w:after="60"/>
      <w:outlineLvl w:val="7"/>
    </w:pPr>
    <w:rPr>
      <w:rFonts w:asciiTheme="minorHAnsi" w:eastAsiaTheme="minorEastAsia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3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rsid w:val="004407AF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 Indent"/>
    <w:basedOn w:val="a"/>
    <w:link w:val="a5"/>
    <w:rsid w:val="004407A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4407AF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4407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2133F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12133F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12133F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2133F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2133F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2133F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133F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133F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133F"/>
    <w:rPr>
      <w:rFonts w:asciiTheme="majorHAnsi" w:eastAsiaTheme="majorEastAsia" w:hAnsiTheme="majorHAnsi" w:cs="Times New Roman"/>
      <w:lang w:val="en-US" w:bidi="en-US"/>
    </w:rPr>
  </w:style>
  <w:style w:type="character" w:styleId="a6">
    <w:name w:val="Hyperlink"/>
    <w:basedOn w:val="a0"/>
    <w:rsid w:val="0012133F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2133F"/>
    <w:pPr>
      <w:spacing w:after="120"/>
      <w:ind w:left="280"/>
    </w:pPr>
    <w:rPr>
      <w:rFonts w:eastAsia="Times New Roman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Title"/>
    <w:basedOn w:val="a"/>
    <w:next w:val="a"/>
    <w:link w:val="a8"/>
    <w:uiPriority w:val="10"/>
    <w:qFormat/>
    <w:rsid w:val="001213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8">
    <w:name w:val="Название Знак"/>
    <w:basedOn w:val="a0"/>
    <w:link w:val="a7"/>
    <w:uiPriority w:val="10"/>
    <w:rsid w:val="0012133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9">
    <w:name w:val="Subtitle"/>
    <w:basedOn w:val="a"/>
    <w:next w:val="a"/>
    <w:link w:val="aa"/>
    <w:uiPriority w:val="11"/>
    <w:qFormat/>
    <w:rsid w:val="0012133F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a">
    <w:name w:val="Подзаголовок Знак"/>
    <w:basedOn w:val="a0"/>
    <w:link w:val="a9"/>
    <w:uiPriority w:val="11"/>
    <w:rsid w:val="0012133F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b">
    <w:name w:val="Strong"/>
    <w:basedOn w:val="a0"/>
    <w:uiPriority w:val="22"/>
    <w:qFormat/>
    <w:rsid w:val="0012133F"/>
    <w:rPr>
      <w:b/>
      <w:bCs/>
    </w:rPr>
  </w:style>
  <w:style w:type="character" w:styleId="ac">
    <w:name w:val="Emphasis"/>
    <w:basedOn w:val="a0"/>
    <w:uiPriority w:val="20"/>
    <w:qFormat/>
    <w:rsid w:val="0012133F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12133F"/>
    <w:rPr>
      <w:rFonts w:asciiTheme="minorHAnsi" w:eastAsiaTheme="minorEastAsia" w:hAnsiTheme="minorHAnsi"/>
      <w:szCs w:val="32"/>
      <w:lang w:val="en-US" w:eastAsia="en-US" w:bidi="en-US"/>
    </w:rPr>
  </w:style>
  <w:style w:type="paragraph" w:styleId="ae">
    <w:name w:val="List Paragraph"/>
    <w:basedOn w:val="a"/>
    <w:uiPriority w:val="34"/>
    <w:qFormat/>
    <w:rsid w:val="0012133F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2133F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2133F"/>
    <w:rPr>
      <w:rFonts w:eastAsiaTheme="minorEastAsia" w:cs="Times New Roman"/>
      <w:i/>
      <w:sz w:val="24"/>
      <w:szCs w:val="24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12133F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12133F"/>
    <w:rPr>
      <w:rFonts w:eastAsiaTheme="minorEastAsia" w:cs="Times New Roman"/>
      <w:b/>
      <w:i/>
      <w:sz w:val="24"/>
      <w:lang w:val="en-US" w:bidi="en-US"/>
    </w:rPr>
  </w:style>
  <w:style w:type="character" w:styleId="af1">
    <w:name w:val="Subtle Emphasis"/>
    <w:uiPriority w:val="19"/>
    <w:qFormat/>
    <w:rsid w:val="0012133F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12133F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2133F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12133F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12133F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12133F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E966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9666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13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3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3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133F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133F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33F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133F"/>
    <w:pPr>
      <w:spacing w:before="240" w:after="60"/>
      <w:outlineLvl w:val="6"/>
    </w:pPr>
    <w:rPr>
      <w:rFonts w:asciiTheme="minorHAnsi" w:eastAsiaTheme="minorEastAsia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133F"/>
    <w:pPr>
      <w:spacing w:before="240" w:after="60"/>
      <w:outlineLvl w:val="7"/>
    </w:pPr>
    <w:rPr>
      <w:rFonts w:asciiTheme="minorHAnsi" w:eastAsiaTheme="minorEastAsia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3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rsid w:val="004407AF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 Indent"/>
    <w:basedOn w:val="a"/>
    <w:link w:val="a5"/>
    <w:rsid w:val="004407A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4407AF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4407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2133F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12133F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12133F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2133F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2133F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2133F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133F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133F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133F"/>
    <w:rPr>
      <w:rFonts w:asciiTheme="majorHAnsi" w:eastAsiaTheme="majorEastAsia" w:hAnsiTheme="majorHAnsi" w:cs="Times New Roman"/>
      <w:lang w:val="en-US" w:bidi="en-US"/>
    </w:rPr>
  </w:style>
  <w:style w:type="character" w:styleId="a6">
    <w:name w:val="Hyperlink"/>
    <w:basedOn w:val="a0"/>
    <w:rsid w:val="0012133F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2133F"/>
    <w:pPr>
      <w:spacing w:after="120"/>
      <w:ind w:left="280"/>
    </w:pPr>
    <w:rPr>
      <w:rFonts w:eastAsia="Times New Roman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Title"/>
    <w:basedOn w:val="a"/>
    <w:next w:val="a"/>
    <w:link w:val="a8"/>
    <w:uiPriority w:val="10"/>
    <w:qFormat/>
    <w:rsid w:val="001213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8">
    <w:name w:val="Название Знак"/>
    <w:basedOn w:val="a0"/>
    <w:link w:val="a7"/>
    <w:uiPriority w:val="10"/>
    <w:rsid w:val="0012133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9">
    <w:name w:val="Subtitle"/>
    <w:basedOn w:val="a"/>
    <w:next w:val="a"/>
    <w:link w:val="aa"/>
    <w:uiPriority w:val="11"/>
    <w:qFormat/>
    <w:rsid w:val="0012133F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a">
    <w:name w:val="Подзаголовок Знак"/>
    <w:basedOn w:val="a0"/>
    <w:link w:val="a9"/>
    <w:uiPriority w:val="11"/>
    <w:rsid w:val="0012133F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b">
    <w:name w:val="Strong"/>
    <w:basedOn w:val="a0"/>
    <w:uiPriority w:val="22"/>
    <w:qFormat/>
    <w:rsid w:val="0012133F"/>
    <w:rPr>
      <w:b/>
      <w:bCs/>
    </w:rPr>
  </w:style>
  <w:style w:type="character" w:styleId="ac">
    <w:name w:val="Emphasis"/>
    <w:basedOn w:val="a0"/>
    <w:uiPriority w:val="20"/>
    <w:qFormat/>
    <w:rsid w:val="0012133F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12133F"/>
    <w:rPr>
      <w:rFonts w:asciiTheme="minorHAnsi" w:eastAsiaTheme="minorEastAsia" w:hAnsiTheme="minorHAnsi"/>
      <w:szCs w:val="32"/>
      <w:lang w:val="en-US" w:eastAsia="en-US" w:bidi="en-US"/>
    </w:rPr>
  </w:style>
  <w:style w:type="paragraph" w:styleId="ae">
    <w:name w:val="List Paragraph"/>
    <w:basedOn w:val="a"/>
    <w:uiPriority w:val="34"/>
    <w:qFormat/>
    <w:rsid w:val="0012133F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2133F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2133F"/>
    <w:rPr>
      <w:rFonts w:eastAsiaTheme="minorEastAsia" w:cs="Times New Roman"/>
      <w:i/>
      <w:sz w:val="24"/>
      <w:szCs w:val="24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12133F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12133F"/>
    <w:rPr>
      <w:rFonts w:eastAsiaTheme="minorEastAsia" w:cs="Times New Roman"/>
      <w:b/>
      <w:i/>
      <w:sz w:val="24"/>
      <w:lang w:val="en-US" w:bidi="en-US"/>
    </w:rPr>
  </w:style>
  <w:style w:type="character" w:styleId="af1">
    <w:name w:val="Subtle Emphasis"/>
    <w:uiPriority w:val="19"/>
    <w:qFormat/>
    <w:rsid w:val="0012133F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12133F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2133F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12133F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12133F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12133F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E966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9666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2</cp:revision>
  <cp:lastPrinted>2017-09-12T08:52:00Z</cp:lastPrinted>
  <dcterms:created xsi:type="dcterms:W3CDTF">2018-09-10T19:32:00Z</dcterms:created>
  <dcterms:modified xsi:type="dcterms:W3CDTF">2018-09-10T19:32:00Z</dcterms:modified>
</cp:coreProperties>
</file>